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4065D9">
            <w:pPr>
              <w:jc w:val="right"/>
              <w:rPr>
                <w:rFonts w:cs="Arial"/>
              </w:rPr>
            </w:pPr>
            <w:r w:rsidRPr="002E571A">
              <w:rPr>
                <w:rFonts w:cs="Arial"/>
                <w:szCs w:val="22"/>
              </w:rPr>
              <w:t xml:space="preserve">Протокол  № </w:t>
            </w:r>
            <w:r w:rsidR="004065D9">
              <w:rPr>
                <w:rFonts w:cs="Arial"/>
                <w:szCs w:val="22"/>
              </w:rPr>
              <w:t>19</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4065D9">
            <w:pPr>
              <w:jc w:val="right"/>
              <w:rPr>
                <w:rFonts w:cs="Arial"/>
              </w:rPr>
            </w:pPr>
            <w:r w:rsidRPr="002E571A">
              <w:rPr>
                <w:rFonts w:cs="Arial"/>
                <w:szCs w:val="22"/>
              </w:rPr>
              <w:t>«</w:t>
            </w:r>
            <w:r w:rsidR="004065D9">
              <w:rPr>
                <w:rFonts w:cs="Arial"/>
                <w:szCs w:val="22"/>
              </w:rPr>
              <w:t xml:space="preserve"> 16 </w:t>
            </w:r>
            <w:r w:rsidRPr="002E571A">
              <w:rPr>
                <w:rFonts w:cs="Arial"/>
                <w:szCs w:val="22"/>
              </w:rPr>
              <w:t xml:space="preserve">» </w:t>
            </w:r>
            <w:r w:rsidR="004065D9">
              <w:rPr>
                <w:rFonts w:cs="Arial"/>
                <w:szCs w:val="22"/>
              </w:rPr>
              <w:t>февраля</w:t>
            </w:r>
            <w:r w:rsidRPr="002E571A">
              <w:rPr>
                <w:rFonts w:cs="Arial"/>
                <w:szCs w:val="22"/>
              </w:rPr>
              <w:t xml:space="preserve">  </w:t>
            </w:r>
            <w:r w:rsidR="004065D9">
              <w:rPr>
                <w:rFonts w:cs="Arial"/>
                <w:szCs w:val="22"/>
              </w:rPr>
              <w:t>2016</w:t>
            </w:r>
            <w:r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sidRPr="00B41378">
        <w:rPr>
          <w:rFonts w:cs="Arial"/>
          <w:szCs w:val="22"/>
        </w:rPr>
        <w:t>ПДО №</w:t>
      </w:r>
      <w:r w:rsidR="00B41378" w:rsidRPr="00B41378">
        <w:rPr>
          <w:rFonts w:cs="Arial"/>
          <w:szCs w:val="22"/>
        </w:rPr>
        <w:t>021</w:t>
      </w:r>
      <w:r w:rsidRPr="00B41378">
        <w:rPr>
          <w:rFonts w:cs="Arial"/>
          <w:szCs w:val="22"/>
        </w:rPr>
        <w:t>-КР-201</w:t>
      </w:r>
      <w:r w:rsidR="00B27B3B" w:rsidRPr="00B41378">
        <w:rPr>
          <w:rFonts w:cs="Arial"/>
          <w:szCs w:val="22"/>
        </w:rPr>
        <w:t>6</w:t>
      </w:r>
      <w:r w:rsidRPr="00DA7B38">
        <w:rPr>
          <w:rFonts w:cs="Arial"/>
          <w:szCs w:val="22"/>
        </w:rPr>
        <w:t xml:space="preserve"> от</w:t>
      </w:r>
      <w:r>
        <w:rPr>
          <w:rFonts w:cs="Arial"/>
          <w:szCs w:val="22"/>
        </w:rPr>
        <w:t xml:space="preserve"> </w:t>
      </w:r>
      <w:r w:rsidR="004065D9">
        <w:rPr>
          <w:rFonts w:cs="Arial"/>
          <w:szCs w:val="22"/>
        </w:rPr>
        <w:t>16.02.16</w:t>
      </w:r>
    </w:p>
    <w:p w:rsidR="00DE7BED" w:rsidRPr="002E571A" w:rsidRDefault="00DE7BED" w:rsidP="00DE7BED">
      <w:pPr>
        <w:jc w:val="both"/>
        <w:rPr>
          <w:rFonts w:cs="Arial"/>
          <w:szCs w:val="22"/>
        </w:rPr>
      </w:pPr>
    </w:p>
    <w:p w:rsidR="00DE7BED" w:rsidRPr="000712B2" w:rsidRDefault="00DE7BED" w:rsidP="00DE7BED">
      <w:pPr>
        <w:ind w:firstLine="720"/>
        <w:jc w:val="both"/>
        <w:rPr>
          <w:rFonts w:cs="Arial"/>
          <w:b/>
          <w:szCs w:val="22"/>
        </w:rPr>
      </w:pPr>
      <w:r>
        <w:rPr>
          <w:rFonts w:cs="Arial"/>
          <w:b/>
          <w:szCs w:val="22"/>
        </w:rPr>
        <w:t>ОАО «Славнефть-ЯНОС»</w:t>
      </w:r>
      <w:r w:rsidRPr="002E571A">
        <w:rPr>
          <w:rFonts w:cs="Arial"/>
          <w:szCs w:val="22"/>
        </w:rPr>
        <w:t xml:space="preserve"> (далее – Общество) приглашает вас сделать предложение (оферту) </w:t>
      </w:r>
      <w:r w:rsidR="0033265C">
        <w:rPr>
          <w:rFonts w:cs="Arial"/>
          <w:szCs w:val="22"/>
        </w:rPr>
        <w:t xml:space="preserve">на </w:t>
      </w:r>
      <w:r w:rsidR="00A40C89" w:rsidRPr="00A40C89">
        <w:rPr>
          <w:rFonts w:cs="Arial"/>
          <w:szCs w:val="22"/>
        </w:rPr>
        <w:t xml:space="preserve">выполнение работ </w:t>
      </w:r>
      <w:r w:rsidR="00A40C89" w:rsidRPr="00A40C89">
        <w:rPr>
          <w:rFonts w:cs="Arial"/>
          <w:b/>
          <w:szCs w:val="22"/>
        </w:rPr>
        <w:t xml:space="preserve">по </w:t>
      </w:r>
      <w:r w:rsidR="0033265C" w:rsidRPr="0033265C">
        <w:rPr>
          <w:rFonts w:cs="Arial"/>
          <w:b/>
          <w:szCs w:val="22"/>
        </w:rPr>
        <w:t>извлечению, транспортировке и обезвреживанию отходов 3,4 классов опасности ОАО «Славнефть-ЯНОС»</w:t>
      </w:r>
      <w:r w:rsidR="00A40C89" w:rsidRPr="000712B2">
        <w:rPr>
          <w:rFonts w:cs="Arial"/>
          <w:b/>
          <w:szCs w:val="22"/>
        </w:rPr>
        <w:t>.</w:t>
      </w:r>
    </w:p>
    <w:p w:rsidR="003679E5" w:rsidRPr="009611DA"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B930DA">
        <w:t>заключении договора</w:t>
      </w:r>
      <w:r w:rsidRPr="00B930DA">
        <w:rPr>
          <w:rFonts w:cs="Arial"/>
          <w:szCs w:val="22"/>
        </w:rPr>
        <w:t xml:space="preserve"> </w:t>
      </w:r>
      <w:r w:rsidRPr="00C83496">
        <w:rPr>
          <w:rFonts w:cs="Arial"/>
          <w:szCs w:val="22"/>
        </w:rPr>
        <w:t xml:space="preserve">(форма </w:t>
      </w:r>
      <w:r w:rsidR="001D2186" w:rsidRPr="00C83496">
        <w:rPr>
          <w:rFonts w:cs="Arial"/>
          <w:szCs w:val="22"/>
        </w:rPr>
        <w:t>5</w:t>
      </w:r>
      <w:r w:rsidRPr="00C83496">
        <w:rPr>
          <w:rFonts w:cs="Arial"/>
          <w:szCs w:val="22"/>
        </w:rPr>
        <w:t>) при</w:t>
      </w:r>
      <w:r w:rsidRPr="00B930DA">
        <w:rPr>
          <w:rFonts w:cs="Arial"/>
          <w:szCs w:val="22"/>
        </w:rPr>
        <w:t xml:space="preserve"> выполнении Требований к предмету </w:t>
      </w:r>
      <w:r w:rsidRPr="00C83496">
        <w:rPr>
          <w:rFonts w:cs="Arial"/>
          <w:szCs w:val="22"/>
        </w:rPr>
        <w:t>оферты (форма 2):</w:t>
      </w:r>
      <w:r w:rsidRPr="00B930DA">
        <w:rPr>
          <w:rFonts w:cs="Arial"/>
          <w:szCs w:val="22"/>
        </w:rPr>
        <w:t xml:space="preserve"> </w:t>
      </w:r>
      <w:r w:rsidR="00385EE6" w:rsidRPr="009611DA">
        <w:rPr>
          <w:rFonts w:cs="Arial"/>
          <w:szCs w:val="22"/>
        </w:rPr>
        <w:t xml:space="preserve">наименьшая стоимость </w:t>
      </w:r>
      <w:r w:rsidR="000712B2" w:rsidRPr="009611DA">
        <w:rPr>
          <w:rFonts w:cs="Arial"/>
          <w:szCs w:val="22"/>
        </w:rPr>
        <w:t>работ</w:t>
      </w:r>
      <w:r w:rsidR="00054B1F">
        <w:rPr>
          <w:rFonts w:cs="Arial"/>
          <w:szCs w:val="22"/>
        </w:rPr>
        <w:t>,</w:t>
      </w:r>
      <w:r w:rsidR="000712B2" w:rsidRPr="009611DA">
        <w:rPr>
          <w:rFonts w:cs="Arial"/>
          <w:szCs w:val="22"/>
        </w:rPr>
        <w:t xml:space="preserve"> </w:t>
      </w:r>
      <w:r w:rsidR="00AB6A0F" w:rsidRPr="009611DA">
        <w:rPr>
          <w:rFonts w:cs="Arial"/>
          <w:szCs w:val="22"/>
        </w:rPr>
        <w:t>определяемая по методике расчета ориентировочной стоимости работ по договору (Форма 10)</w:t>
      </w:r>
      <w:r w:rsidR="003679E5" w:rsidRPr="009611DA">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C83496" w:rsidRDefault="00DE7BED" w:rsidP="00DE7BED">
      <w:pPr>
        <w:ind w:firstLine="708"/>
        <w:jc w:val="both"/>
        <w:rPr>
          <w:rFonts w:cs="Arial"/>
          <w:szCs w:val="22"/>
        </w:rPr>
      </w:pPr>
      <w:r w:rsidRPr="00C83496">
        <w:rPr>
          <w:rFonts w:cs="Arial"/>
          <w:szCs w:val="22"/>
        </w:rPr>
        <w:t>Общество оставляет за собой право изменять общее объем выполняемых работ / объем оказываемых услуг</w:t>
      </w:r>
      <w:r w:rsidR="002B1C9E" w:rsidRPr="00C83496">
        <w:rPr>
          <w:rFonts w:cs="Arial"/>
          <w:szCs w:val="22"/>
        </w:rPr>
        <w:t xml:space="preserve"> </w:t>
      </w:r>
      <w:r w:rsidRPr="00C83496">
        <w:rPr>
          <w:rFonts w:cs="Arial"/>
          <w:szCs w:val="22"/>
        </w:rPr>
        <w:t>в пределах согласованного в договоре опциона.</w:t>
      </w:r>
    </w:p>
    <w:p w:rsidR="00DE7BED" w:rsidRPr="002E571A" w:rsidRDefault="00DE7BED" w:rsidP="00DE7BED">
      <w:pPr>
        <w:ind w:firstLine="708"/>
        <w:jc w:val="both"/>
        <w:rPr>
          <w:rFonts w:cs="Arial"/>
          <w:szCs w:val="22"/>
        </w:rPr>
      </w:pPr>
      <w:r w:rsidRPr="00C83496">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sidR="003679E5" w:rsidRPr="00C83496">
        <w:rPr>
          <w:rFonts w:cs="Arial"/>
          <w:szCs w:val="22"/>
        </w:rPr>
        <w:t>.</w:t>
      </w:r>
      <w:r w:rsidR="00192ACB" w:rsidRPr="00C83496">
        <w:rPr>
          <w:rFonts w:cs="Arial"/>
          <w:szCs w:val="22"/>
        </w:rPr>
        <w:t xml:space="preserve"> Опцион предоставляется Заказчику без оплаты или другого встречного предоставления.</w:t>
      </w:r>
    </w:p>
    <w:p w:rsidR="00DE7BED" w:rsidRPr="00A31663" w:rsidRDefault="00DE7BED" w:rsidP="00DE7BED">
      <w:pPr>
        <w:ind w:firstLine="720"/>
        <w:jc w:val="both"/>
        <w:rPr>
          <w:rFonts w:cs="Arial"/>
          <w:szCs w:val="22"/>
        </w:rPr>
      </w:pPr>
      <w:proofErr w:type="gramStart"/>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 xml:space="preserve">договоре </w:t>
      </w:r>
      <w:r w:rsidRPr="00C83496">
        <w:rPr>
          <w:rFonts w:cs="Arial"/>
          <w:szCs w:val="22"/>
        </w:rPr>
        <w:t>(форма 3).</w:t>
      </w:r>
      <w:proofErr w:type="gramEnd"/>
    </w:p>
    <w:p w:rsidR="00DE7BED" w:rsidRPr="002E571A" w:rsidRDefault="00DE7BED" w:rsidP="00DE7BED">
      <w:pPr>
        <w:ind w:firstLine="720"/>
        <w:jc w:val="both"/>
        <w:rPr>
          <w:rFonts w:cs="Arial"/>
          <w:szCs w:val="22"/>
        </w:rPr>
      </w:pPr>
      <w:r w:rsidRPr="00A31663">
        <w:rPr>
          <w:rFonts w:cs="Arial"/>
          <w:szCs w:val="22"/>
        </w:rPr>
        <w:t xml:space="preserve">Условия проекта </w:t>
      </w:r>
      <w:r w:rsidRPr="00C83496">
        <w:rPr>
          <w:rFonts w:cs="Arial"/>
          <w:szCs w:val="22"/>
        </w:rPr>
        <w:t>договора (форма 3)</w:t>
      </w:r>
      <w:r w:rsidRPr="0006495D">
        <w:rPr>
          <w:rFonts w:cs="Arial"/>
          <w:szCs w:val="22"/>
        </w:rPr>
        <w:t xml:space="preserve">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2E571A">
        <w:t>соответствия технической части оферты участника закупки</w:t>
      </w:r>
      <w:proofErr w:type="gramEnd"/>
      <w:r w:rsidRPr="002E571A">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2E571A">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2E571A">
        <w:t xml:space="preserve">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
        <w:numPr>
          <w:ilvl w:val="0"/>
          <w:numId w:val="0"/>
        </w:numPr>
        <w:tabs>
          <w:tab w:val="left" w:pos="284"/>
        </w:tabs>
        <w:ind w:firstLine="709"/>
      </w:pPr>
      <w:proofErr w:type="gramStart"/>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DE7BED" w:rsidRPr="002E571A" w:rsidRDefault="00DE7BED" w:rsidP="00DE7BED">
      <w:pPr>
        <w:pStyle w:val="a"/>
        <w:numPr>
          <w:ilvl w:val="0"/>
          <w:numId w:val="0"/>
        </w:numPr>
        <w:tabs>
          <w:tab w:val="left" w:pos="284"/>
        </w:tabs>
        <w:ind w:firstLine="709"/>
      </w:pPr>
      <w:r w:rsidRPr="002E571A">
        <w:lastRenderedPageBreak/>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DE7BED" w:rsidP="00DE7BED">
      <w:pPr>
        <w:pStyle w:val="a"/>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2E571A">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DE7BED" w:rsidRPr="002E571A" w:rsidRDefault="00DE7BED" w:rsidP="00DE7BED">
      <w:pPr>
        <w:pStyle w:val="a"/>
        <w:numPr>
          <w:ilvl w:val="0"/>
          <w:numId w:val="0"/>
        </w:numPr>
        <w:tabs>
          <w:tab w:val="left" w:pos="284"/>
        </w:tabs>
        <w:ind w:firstLine="709"/>
      </w:pPr>
      <w:r w:rsidRPr="002E571A">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2E571A">
        <w:t>поданных</w:t>
      </w:r>
      <w:proofErr w:type="gramEnd"/>
      <w:r w:rsidRPr="002E571A">
        <w:t xml:space="preserve">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3783C">
        <w:rPr>
          <w:rFonts w:cs="Arial"/>
          <w:szCs w:val="22"/>
        </w:rPr>
        <w:t xml:space="preserve">до </w:t>
      </w:r>
      <w:r w:rsidR="0047339C" w:rsidRPr="0047339C">
        <w:rPr>
          <w:rFonts w:cs="Arial"/>
          <w:b/>
          <w:szCs w:val="22"/>
        </w:rPr>
        <w:t>15</w:t>
      </w:r>
      <w:r w:rsidR="00230908" w:rsidRPr="0047339C">
        <w:rPr>
          <w:rFonts w:cs="Arial"/>
          <w:b/>
          <w:szCs w:val="22"/>
        </w:rPr>
        <w:t xml:space="preserve"> </w:t>
      </w:r>
      <w:r w:rsidR="0047339C" w:rsidRPr="0047339C">
        <w:rPr>
          <w:rFonts w:cs="Arial"/>
          <w:b/>
          <w:szCs w:val="22"/>
        </w:rPr>
        <w:t>мая</w:t>
      </w:r>
      <w:r w:rsidR="00230908" w:rsidRPr="0047339C">
        <w:rPr>
          <w:rFonts w:cs="Arial"/>
          <w:b/>
          <w:szCs w:val="22"/>
        </w:rPr>
        <w:t xml:space="preserve"> 201</w:t>
      </w:r>
      <w:r w:rsidR="005E79D6" w:rsidRPr="0047339C">
        <w:rPr>
          <w:rFonts w:cs="Arial"/>
          <w:b/>
          <w:szCs w:val="22"/>
        </w:rPr>
        <w:t>6</w:t>
      </w:r>
      <w:r w:rsidR="00230908" w:rsidRPr="0047339C">
        <w:rPr>
          <w:rFonts w:cs="Arial"/>
          <w:b/>
          <w:szCs w:val="22"/>
        </w:rPr>
        <w:t xml:space="preserve"> г.</w:t>
      </w:r>
      <w:r w:rsidRPr="0003783C">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CA7BE7" w:rsidRDefault="00DE7BED" w:rsidP="00DE7BED">
      <w:pPr>
        <w:pStyle w:val="a6"/>
        <w:numPr>
          <w:ilvl w:val="0"/>
          <w:numId w:val="2"/>
        </w:numPr>
        <w:tabs>
          <w:tab w:val="left" w:pos="1418"/>
        </w:tabs>
        <w:ind w:left="1418" w:hanging="341"/>
        <w:contextualSpacing w:val="0"/>
        <w:jc w:val="both"/>
        <w:rPr>
          <w:rFonts w:cs="Arial"/>
          <w:szCs w:val="22"/>
        </w:rPr>
      </w:pPr>
      <w:r w:rsidRPr="00CA7BE7">
        <w:rPr>
          <w:rFonts w:cs="Arial"/>
          <w:szCs w:val="22"/>
        </w:rPr>
        <w:t xml:space="preserve">Извещение о согласии сделать </w:t>
      </w:r>
      <w:r w:rsidRPr="00C83496">
        <w:rPr>
          <w:rFonts w:cs="Arial"/>
          <w:szCs w:val="22"/>
        </w:rPr>
        <w:t>оферту (форма 4,</w:t>
      </w:r>
      <w:r w:rsidRPr="00CA7BE7">
        <w:rPr>
          <w:rFonts w:cs="Arial"/>
          <w:szCs w:val="22"/>
        </w:rPr>
        <w:t xml:space="preserve"> подписанная уполномоченным лицом и завере</w:t>
      </w:r>
      <w:r w:rsidR="005832EA">
        <w:rPr>
          <w:rFonts w:cs="Arial"/>
          <w:szCs w:val="22"/>
        </w:rPr>
        <w:t>нная печатью участника закупки).</w:t>
      </w:r>
    </w:p>
    <w:p w:rsidR="00DE7BED" w:rsidRPr="0047339C" w:rsidRDefault="00DE7BED" w:rsidP="00DE7BED">
      <w:pPr>
        <w:pStyle w:val="a6"/>
        <w:numPr>
          <w:ilvl w:val="0"/>
          <w:numId w:val="2"/>
        </w:numPr>
        <w:tabs>
          <w:tab w:val="left" w:pos="1418"/>
        </w:tabs>
        <w:ind w:left="1418" w:hanging="341"/>
        <w:contextualSpacing w:val="0"/>
        <w:jc w:val="both"/>
        <w:rPr>
          <w:rFonts w:cs="Arial"/>
          <w:b/>
          <w:szCs w:val="22"/>
        </w:rPr>
      </w:pPr>
      <w:r w:rsidRPr="0047339C">
        <w:rPr>
          <w:rFonts w:cs="Arial"/>
          <w:szCs w:val="22"/>
        </w:rPr>
        <w:t xml:space="preserve">Подписанный проект договора, </w:t>
      </w:r>
      <w:r w:rsidRPr="0047339C">
        <w:rPr>
          <w:rFonts w:cs="Arial"/>
          <w:b/>
          <w:szCs w:val="22"/>
        </w:rPr>
        <w:t xml:space="preserve">без указания информации о </w:t>
      </w:r>
      <w:r w:rsidR="00D41B6C" w:rsidRPr="0047339C">
        <w:rPr>
          <w:rFonts w:cs="Arial"/>
          <w:b/>
          <w:szCs w:val="22"/>
        </w:rPr>
        <w:t>стоимост</w:t>
      </w:r>
      <w:r w:rsidR="000F1B94" w:rsidRPr="0047339C">
        <w:rPr>
          <w:rFonts w:cs="Arial"/>
          <w:b/>
          <w:szCs w:val="22"/>
        </w:rPr>
        <w:t>и</w:t>
      </w:r>
      <w:r w:rsidR="00D41B6C" w:rsidRPr="0047339C">
        <w:rPr>
          <w:rFonts w:cs="Arial"/>
          <w:b/>
          <w:szCs w:val="22"/>
        </w:rPr>
        <w:t xml:space="preserve"> </w:t>
      </w:r>
      <w:r w:rsidR="0047339C" w:rsidRPr="0047339C">
        <w:rPr>
          <w:rFonts w:cs="Arial"/>
          <w:b/>
          <w:szCs w:val="22"/>
        </w:rPr>
        <w:t>работ</w:t>
      </w:r>
      <w:r w:rsidR="00B930DA" w:rsidRPr="0047339C">
        <w:rPr>
          <w:rFonts w:cs="Arial"/>
          <w:b/>
          <w:szCs w:val="22"/>
        </w:rPr>
        <w:t xml:space="preserve"> в Приложении №1 к договору</w:t>
      </w:r>
      <w:r w:rsidR="005832EA" w:rsidRPr="0047339C">
        <w:rPr>
          <w:rFonts w:cs="Arial"/>
          <w:b/>
          <w:szCs w:val="22"/>
        </w:rPr>
        <w:t>.</w:t>
      </w:r>
    </w:p>
    <w:p w:rsidR="00DE7BED" w:rsidRPr="002E239C" w:rsidRDefault="00DE7BED" w:rsidP="00DE7BED">
      <w:pPr>
        <w:pStyle w:val="a6"/>
        <w:numPr>
          <w:ilvl w:val="0"/>
          <w:numId w:val="2"/>
        </w:numPr>
        <w:tabs>
          <w:tab w:val="left" w:pos="1418"/>
        </w:tabs>
        <w:ind w:left="1418" w:hanging="341"/>
        <w:contextualSpacing w:val="0"/>
        <w:jc w:val="both"/>
        <w:rPr>
          <w:rFonts w:cs="Arial"/>
          <w:szCs w:val="22"/>
        </w:rPr>
      </w:pPr>
      <w:r w:rsidRPr="002E239C">
        <w:rPr>
          <w:rFonts w:cs="Arial"/>
          <w:szCs w:val="22"/>
        </w:rPr>
        <w:t xml:space="preserve">Перечень аффилированных организаций (форма </w:t>
      </w:r>
      <w:r w:rsidR="0006495D" w:rsidRPr="002E239C">
        <w:rPr>
          <w:rFonts w:cs="Arial"/>
          <w:szCs w:val="22"/>
        </w:rPr>
        <w:t>6</w:t>
      </w:r>
      <w:r w:rsidRPr="002E239C">
        <w:rPr>
          <w:rFonts w:cs="Arial"/>
          <w:szCs w:val="22"/>
        </w:rPr>
        <w:t xml:space="preserve">, подписанная уполномоченным лицом и заверенная печатью участника </w:t>
      </w:r>
      <w:r w:rsidR="005832EA" w:rsidRPr="002E239C">
        <w:rPr>
          <w:rFonts w:cs="Arial"/>
          <w:szCs w:val="22"/>
        </w:rPr>
        <w:t>закупки).</w:t>
      </w:r>
    </w:p>
    <w:p w:rsidR="00911C30" w:rsidRDefault="00911C30" w:rsidP="00911C30">
      <w:pPr>
        <w:pStyle w:val="a6"/>
        <w:numPr>
          <w:ilvl w:val="0"/>
          <w:numId w:val="2"/>
        </w:numPr>
        <w:tabs>
          <w:tab w:val="left" w:pos="1418"/>
        </w:tabs>
        <w:ind w:left="1418" w:hanging="341"/>
        <w:contextualSpacing w:val="0"/>
        <w:jc w:val="both"/>
        <w:rPr>
          <w:rFonts w:cs="Arial"/>
          <w:szCs w:val="22"/>
        </w:rPr>
      </w:pPr>
      <w:r w:rsidRPr="002E239C">
        <w:rPr>
          <w:rFonts w:cs="Arial"/>
          <w:szCs w:val="22"/>
        </w:rPr>
        <w:t xml:space="preserve">Справка об опыте работы за последние </w:t>
      </w:r>
      <w:r w:rsidR="002E239C" w:rsidRPr="002E239C">
        <w:rPr>
          <w:rFonts w:cs="Arial"/>
          <w:szCs w:val="22"/>
        </w:rPr>
        <w:t>3</w:t>
      </w:r>
      <w:r w:rsidR="00F91E59" w:rsidRPr="002E239C">
        <w:rPr>
          <w:rFonts w:cs="Arial"/>
          <w:szCs w:val="22"/>
        </w:rPr>
        <w:t xml:space="preserve"> </w:t>
      </w:r>
      <w:r w:rsidR="002E239C" w:rsidRPr="002E239C">
        <w:rPr>
          <w:rFonts w:cs="Arial"/>
          <w:szCs w:val="22"/>
        </w:rPr>
        <w:t>года</w:t>
      </w:r>
      <w:r w:rsidRPr="002E239C">
        <w:rPr>
          <w:rFonts w:cs="Arial"/>
          <w:szCs w:val="22"/>
        </w:rPr>
        <w:t xml:space="preserve">, за подписью руководителя организации (Форма </w:t>
      </w:r>
      <w:r w:rsidR="009A48A3" w:rsidRPr="002E239C">
        <w:rPr>
          <w:rFonts w:cs="Arial"/>
          <w:szCs w:val="22"/>
        </w:rPr>
        <w:t>7</w:t>
      </w:r>
      <w:r w:rsidR="00F91E59" w:rsidRPr="002E239C">
        <w:rPr>
          <w:rFonts w:cs="Arial"/>
          <w:szCs w:val="22"/>
        </w:rPr>
        <w:t>)</w:t>
      </w:r>
      <w:r w:rsidR="005832EA" w:rsidRPr="002E239C">
        <w:rPr>
          <w:rFonts w:cs="Arial"/>
          <w:szCs w:val="22"/>
        </w:rPr>
        <w:t>.</w:t>
      </w:r>
    </w:p>
    <w:p w:rsidR="002E239C" w:rsidRPr="002E239C" w:rsidRDefault="002E239C" w:rsidP="00911C30">
      <w:pPr>
        <w:pStyle w:val="a6"/>
        <w:numPr>
          <w:ilvl w:val="0"/>
          <w:numId w:val="2"/>
        </w:numPr>
        <w:tabs>
          <w:tab w:val="left" w:pos="1418"/>
        </w:tabs>
        <w:ind w:left="1418" w:hanging="341"/>
        <w:contextualSpacing w:val="0"/>
        <w:jc w:val="both"/>
        <w:rPr>
          <w:rFonts w:cs="Arial"/>
          <w:szCs w:val="22"/>
        </w:rPr>
      </w:pPr>
      <w:r>
        <w:rPr>
          <w:szCs w:val="22"/>
        </w:rPr>
        <w:t>Копия д</w:t>
      </w:r>
      <w:r w:rsidRPr="00A802E6">
        <w:rPr>
          <w:szCs w:val="22"/>
        </w:rPr>
        <w:t>ействующ</w:t>
      </w:r>
      <w:r>
        <w:rPr>
          <w:szCs w:val="22"/>
        </w:rPr>
        <w:t>ей</w:t>
      </w:r>
      <w:r w:rsidRPr="00A802E6">
        <w:rPr>
          <w:szCs w:val="22"/>
        </w:rPr>
        <w:t xml:space="preserve"> лицензи</w:t>
      </w:r>
      <w:r>
        <w:rPr>
          <w:szCs w:val="22"/>
        </w:rPr>
        <w:t>и</w:t>
      </w:r>
      <w:r w:rsidRPr="00A802E6">
        <w:rPr>
          <w:szCs w:val="22"/>
        </w:rPr>
        <w:t xml:space="preserve"> на деятельность по сбору, транспортированию, обработке, утилизации, обезвреживанию и размещению отходов </w:t>
      </w:r>
      <w:r w:rsidRPr="00A802E6">
        <w:rPr>
          <w:szCs w:val="22"/>
          <w:lang w:val="en-US"/>
        </w:rPr>
        <w:t>I</w:t>
      </w:r>
      <w:r w:rsidRPr="00A802E6">
        <w:rPr>
          <w:szCs w:val="22"/>
        </w:rPr>
        <w:t xml:space="preserve"> – </w:t>
      </w:r>
      <w:r w:rsidRPr="00A802E6">
        <w:rPr>
          <w:szCs w:val="22"/>
          <w:lang w:val="en-US"/>
        </w:rPr>
        <w:t>IV</w:t>
      </w:r>
      <w:r w:rsidRPr="00A802E6">
        <w:rPr>
          <w:szCs w:val="22"/>
        </w:rPr>
        <w:t xml:space="preserve"> классов опасности с приложением</w:t>
      </w:r>
      <w:r>
        <w:rPr>
          <w:szCs w:val="22"/>
        </w:rPr>
        <w:t>.</w:t>
      </w:r>
    </w:p>
    <w:p w:rsidR="002E239C" w:rsidRPr="001862D5" w:rsidRDefault="001862D5" w:rsidP="00911C30">
      <w:pPr>
        <w:pStyle w:val="a6"/>
        <w:numPr>
          <w:ilvl w:val="0"/>
          <w:numId w:val="2"/>
        </w:numPr>
        <w:tabs>
          <w:tab w:val="left" w:pos="1418"/>
        </w:tabs>
        <w:ind w:left="1418" w:hanging="341"/>
        <w:contextualSpacing w:val="0"/>
        <w:jc w:val="both"/>
        <w:rPr>
          <w:rFonts w:cs="Arial"/>
          <w:szCs w:val="22"/>
        </w:rPr>
      </w:pPr>
      <w:r w:rsidRPr="00A802E6">
        <w:rPr>
          <w:szCs w:val="22"/>
        </w:rPr>
        <w:t>Копии документов, подтверждающие наличие в собственности или аренде земельного участка для размещения производственной базы, и оборудования по обезвреживанию отходов</w:t>
      </w:r>
      <w:r>
        <w:rPr>
          <w:szCs w:val="22"/>
        </w:rPr>
        <w:t>.</w:t>
      </w:r>
    </w:p>
    <w:p w:rsidR="001862D5" w:rsidRPr="008E64C4" w:rsidRDefault="008E64C4" w:rsidP="00911C30">
      <w:pPr>
        <w:pStyle w:val="a6"/>
        <w:numPr>
          <w:ilvl w:val="0"/>
          <w:numId w:val="2"/>
        </w:numPr>
        <w:tabs>
          <w:tab w:val="left" w:pos="1418"/>
        </w:tabs>
        <w:ind w:left="1418" w:hanging="341"/>
        <w:contextualSpacing w:val="0"/>
        <w:jc w:val="both"/>
        <w:rPr>
          <w:rFonts w:cs="Arial"/>
          <w:szCs w:val="22"/>
        </w:rPr>
      </w:pPr>
      <w:r w:rsidRPr="00A802E6">
        <w:rPr>
          <w:szCs w:val="22"/>
        </w:rPr>
        <w:t>Справка о наличии производственных мощностей (Форма 9), копии документов, подтверждающие производительность основного оборудования по обезвреживанию отходов</w:t>
      </w:r>
      <w:r>
        <w:rPr>
          <w:szCs w:val="22"/>
        </w:rPr>
        <w:t>.</w:t>
      </w:r>
      <w:r w:rsidR="00B4003F" w:rsidRPr="00B4003F">
        <w:rPr>
          <w:szCs w:val="22"/>
        </w:rPr>
        <w:t xml:space="preserve"> </w:t>
      </w:r>
      <w:r w:rsidR="00B4003F">
        <w:rPr>
          <w:szCs w:val="22"/>
        </w:rPr>
        <w:t>Если размерность производительности оборудования указана в документах отличной от т/год, предоставить расчет производительности.</w:t>
      </w:r>
    </w:p>
    <w:p w:rsidR="008E64C4" w:rsidRPr="008E64C4" w:rsidRDefault="008E64C4" w:rsidP="00911C30">
      <w:pPr>
        <w:pStyle w:val="a6"/>
        <w:numPr>
          <w:ilvl w:val="0"/>
          <w:numId w:val="2"/>
        </w:numPr>
        <w:tabs>
          <w:tab w:val="left" w:pos="1418"/>
        </w:tabs>
        <w:ind w:left="1418" w:hanging="341"/>
        <w:contextualSpacing w:val="0"/>
        <w:jc w:val="both"/>
        <w:rPr>
          <w:rFonts w:cs="Arial"/>
          <w:szCs w:val="22"/>
        </w:rPr>
      </w:pPr>
      <w:r w:rsidRPr="00A802E6">
        <w:rPr>
          <w:szCs w:val="22"/>
        </w:rPr>
        <w:t>Копии удостоверений об аттестации (область аттестации А.1, Б.1.16, Б.1.17) ИТР, ответственных за проведение работ повышенной опасности</w:t>
      </w:r>
      <w:r>
        <w:rPr>
          <w:szCs w:val="22"/>
        </w:rPr>
        <w:t>.</w:t>
      </w:r>
    </w:p>
    <w:p w:rsidR="008E64C4" w:rsidRPr="008E64C4" w:rsidRDefault="008E64C4" w:rsidP="00911C30">
      <w:pPr>
        <w:pStyle w:val="a6"/>
        <w:numPr>
          <w:ilvl w:val="0"/>
          <w:numId w:val="2"/>
        </w:numPr>
        <w:tabs>
          <w:tab w:val="left" w:pos="1418"/>
        </w:tabs>
        <w:ind w:left="1418" w:hanging="341"/>
        <w:contextualSpacing w:val="0"/>
        <w:jc w:val="both"/>
        <w:rPr>
          <w:rFonts w:cs="Arial"/>
          <w:szCs w:val="22"/>
        </w:rPr>
      </w:pPr>
      <w:proofErr w:type="gramStart"/>
      <w:r w:rsidRPr="00A802E6">
        <w:rPr>
          <w:szCs w:val="22"/>
        </w:rPr>
        <w:lastRenderedPageBreak/>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(начальники участков, прорабы) на опасных производственных объектах, за подписью руководителя организации (Форма 8).</w:t>
      </w:r>
      <w:proofErr w:type="gramEnd"/>
    </w:p>
    <w:p w:rsidR="008E64C4" w:rsidRPr="008E64C4" w:rsidRDefault="008E64C4" w:rsidP="00911C30">
      <w:pPr>
        <w:pStyle w:val="a6"/>
        <w:numPr>
          <w:ilvl w:val="0"/>
          <w:numId w:val="2"/>
        </w:numPr>
        <w:tabs>
          <w:tab w:val="left" w:pos="1418"/>
        </w:tabs>
        <w:ind w:left="1418" w:hanging="341"/>
        <w:contextualSpacing w:val="0"/>
        <w:jc w:val="both"/>
        <w:rPr>
          <w:rFonts w:cs="Arial"/>
          <w:szCs w:val="22"/>
        </w:rPr>
      </w:pPr>
      <w:r w:rsidRPr="00A802E6">
        <w:rPr>
          <w:szCs w:val="22"/>
        </w:rPr>
        <w:t>Копии свидетельств (сертификатов) на право работы с отходами, выданных работникам, заключившим с лицензиатом трудовые договоры на осуществление деятельности в области обращения с отходами</w:t>
      </w:r>
      <w:r>
        <w:rPr>
          <w:szCs w:val="22"/>
        </w:rPr>
        <w:t>.</w:t>
      </w:r>
    </w:p>
    <w:p w:rsidR="00911C30" w:rsidRPr="006A7AC1" w:rsidRDefault="00911C30" w:rsidP="00911C30">
      <w:pPr>
        <w:pStyle w:val="a6"/>
        <w:numPr>
          <w:ilvl w:val="0"/>
          <w:numId w:val="2"/>
        </w:numPr>
        <w:tabs>
          <w:tab w:val="left" w:pos="1418"/>
        </w:tabs>
        <w:ind w:left="1418" w:hanging="341"/>
        <w:contextualSpacing w:val="0"/>
        <w:jc w:val="both"/>
        <w:rPr>
          <w:rFonts w:cs="Arial"/>
          <w:szCs w:val="22"/>
        </w:rPr>
      </w:pPr>
      <w:proofErr w:type="gramStart"/>
      <w:r w:rsidRPr="006A7AC1">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w:t>
      </w:r>
      <w:proofErr w:type="gramEnd"/>
      <w:r w:rsidRPr="006A7AC1">
        <w:rPr>
          <w:rFonts w:cs="Arial"/>
          <w:szCs w:val="22"/>
        </w:rPr>
        <w:t xml:space="preserve"> связи с сущест</w:t>
      </w:r>
      <w:r w:rsidR="001342E4" w:rsidRPr="006A7AC1">
        <w:rPr>
          <w:rFonts w:cs="Arial"/>
          <w:szCs w:val="22"/>
        </w:rPr>
        <w:t>венными нарушениями его условий.</w:t>
      </w:r>
    </w:p>
    <w:p w:rsidR="001342E4" w:rsidRPr="006A7AC1" w:rsidRDefault="001342E4" w:rsidP="001342E4">
      <w:pPr>
        <w:pStyle w:val="a6"/>
        <w:numPr>
          <w:ilvl w:val="0"/>
          <w:numId w:val="2"/>
        </w:numPr>
        <w:tabs>
          <w:tab w:val="left" w:pos="1418"/>
        </w:tabs>
        <w:ind w:left="1418" w:hanging="341"/>
        <w:contextualSpacing w:val="0"/>
        <w:jc w:val="both"/>
        <w:rPr>
          <w:rFonts w:cs="Arial"/>
          <w:szCs w:val="22"/>
        </w:rPr>
      </w:pPr>
      <w:r w:rsidRPr="006A7AC1">
        <w:rPr>
          <w:rFonts w:cs="Arial"/>
          <w:szCs w:val="22"/>
        </w:rPr>
        <w:t>Письмо (в свободной форме) за подписью руководителя организации об отсутствии</w:t>
      </w:r>
      <w:r w:rsidRPr="006A7AC1">
        <w:rPr>
          <w:szCs w:val="22"/>
        </w:rPr>
        <w:t xml:space="preserve"> на дату публикации ПДО неурегулированных претензий со стороны ОАО «Славнефть-ЯНОС».</w:t>
      </w:r>
    </w:p>
    <w:p w:rsidR="006A7AC1" w:rsidRPr="006A7AC1" w:rsidRDefault="006A7AC1" w:rsidP="006A7AC1">
      <w:pPr>
        <w:pStyle w:val="a6"/>
        <w:numPr>
          <w:ilvl w:val="0"/>
          <w:numId w:val="2"/>
        </w:numPr>
        <w:tabs>
          <w:tab w:val="left" w:pos="1418"/>
        </w:tabs>
        <w:ind w:left="1418" w:hanging="341"/>
        <w:contextualSpacing w:val="0"/>
        <w:jc w:val="both"/>
        <w:rPr>
          <w:rFonts w:cs="Arial"/>
          <w:szCs w:val="22"/>
        </w:rPr>
      </w:pPr>
      <w:r w:rsidRPr="006A7AC1">
        <w:rPr>
          <w:rFonts w:cs="Arial"/>
          <w:szCs w:val="22"/>
        </w:rPr>
        <w:t xml:space="preserve">Письмо (в свободной форме) за подписью руководителя организации </w:t>
      </w:r>
      <w:r>
        <w:rPr>
          <w:rFonts w:cs="Arial"/>
          <w:szCs w:val="22"/>
        </w:rPr>
        <w:t xml:space="preserve">о </w:t>
      </w:r>
      <w:r w:rsidRPr="00A802E6">
        <w:rPr>
          <w:szCs w:val="22"/>
        </w:rPr>
        <w:t>выполнени</w:t>
      </w:r>
      <w:r>
        <w:rPr>
          <w:szCs w:val="22"/>
        </w:rPr>
        <w:t>и</w:t>
      </w:r>
      <w:r w:rsidRPr="00A802E6">
        <w:rPr>
          <w:szCs w:val="22"/>
        </w:rPr>
        <w:t xml:space="preserve"> работ на территории ОАО «Славнефть-ЯНОС» собственными силами в объеме 100%</w:t>
      </w:r>
      <w:r w:rsidRPr="006A7AC1">
        <w:rPr>
          <w:szCs w:val="22"/>
        </w:rPr>
        <w:t>.</w:t>
      </w:r>
    </w:p>
    <w:p w:rsidR="00DE7BED" w:rsidRPr="006A7AC1" w:rsidRDefault="00DE7BED" w:rsidP="00DE7BED">
      <w:pPr>
        <w:pStyle w:val="a6"/>
        <w:numPr>
          <w:ilvl w:val="0"/>
          <w:numId w:val="2"/>
        </w:numPr>
        <w:tabs>
          <w:tab w:val="left" w:pos="1418"/>
        </w:tabs>
        <w:ind w:left="1418" w:hanging="341"/>
        <w:contextualSpacing w:val="0"/>
        <w:jc w:val="both"/>
        <w:rPr>
          <w:rFonts w:cs="Arial"/>
          <w:szCs w:val="22"/>
        </w:rPr>
      </w:pPr>
      <w:r w:rsidRPr="006A7AC1">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6A7AC1">
        <w:rPr>
          <w:rFonts w:cs="Arial"/>
          <w:szCs w:val="22"/>
        </w:rPr>
        <w:t>менее 4 (ч</w:t>
      </w:r>
      <w:r w:rsidRPr="006A7AC1">
        <w:rPr>
          <w:rFonts w:cs="Arial"/>
          <w:szCs w:val="22"/>
        </w:rPr>
        <w:t>етырех) месяцев по</w:t>
      </w:r>
      <w:r w:rsidR="001342E4" w:rsidRPr="006A7AC1">
        <w:rPr>
          <w:rFonts w:cs="Arial"/>
          <w:szCs w:val="22"/>
        </w:rPr>
        <w:t>сле даты окончания приема оферт.</w:t>
      </w:r>
    </w:p>
    <w:p w:rsidR="00DE7BED" w:rsidRPr="006A7AC1" w:rsidRDefault="00DE7BED" w:rsidP="00DE7BED">
      <w:pPr>
        <w:pStyle w:val="a6"/>
        <w:numPr>
          <w:ilvl w:val="0"/>
          <w:numId w:val="2"/>
        </w:numPr>
        <w:tabs>
          <w:tab w:val="left" w:pos="1418"/>
        </w:tabs>
        <w:ind w:left="1418" w:hanging="341"/>
        <w:contextualSpacing w:val="0"/>
        <w:jc w:val="both"/>
        <w:rPr>
          <w:rFonts w:cs="Arial"/>
          <w:szCs w:val="22"/>
        </w:rPr>
      </w:pPr>
      <w:r w:rsidRPr="006A7AC1">
        <w:rPr>
          <w:rFonts w:cs="Arial"/>
        </w:rPr>
        <w:t xml:space="preserve">Опись документов технической части оферты </w:t>
      </w:r>
      <w:r w:rsidRPr="006A7AC1">
        <w:rPr>
          <w:rFonts w:cs="Arial"/>
          <w:szCs w:val="22"/>
        </w:rPr>
        <w:t>(подписанная уполномоченным лицом и заверенная печатью участника закупки)</w:t>
      </w:r>
      <w:r w:rsidR="00BE0950" w:rsidRPr="006A7AC1">
        <w:rPr>
          <w:rFonts w:cs="Arial"/>
        </w:rPr>
        <w:t>.</w:t>
      </w:r>
    </w:p>
    <w:p w:rsidR="00DE7BED" w:rsidRPr="002E571A" w:rsidRDefault="00DE7BED" w:rsidP="00DE7BED">
      <w:pPr>
        <w:ind w:firstLine="720"/>
        <w:jc w:val="both"/>
        <w:rPr>
          <w:rFonts w:cs="Arial"/>
          <w:szCs w:val="22"/>
        </w:rPr>
      </w:pPr>
      <w:r w:rsidRPr="002E571A">
        <w:rPr>
          <w:rFonts w:cs="Arial"/>
          <w:szCs w:val="22"/>
        </w:rPr>
        <w:t>коммерческая часть:</w:t>
      </w:r>
    </w:p>
    <w:p w:rsidR="00DE7BED" w:rsidRPr="006A7AC1" w:rsidRDefault="00DE7BED" w:rsidP="00DE7BED">
      <w:pPr>
        <w:pStyle w:val="a6"/>
        <w:numPr>
          <w:ilvl w:val="0"/>
          <w:numId w:val="2"/>
        </w:numPr>
        <w:tabs>
          <w:tab w:val="left" w:pos="1418"/>
        </w:tabs>
        <w:ind w:left="1418" w:hanging="341"/>
        <w:contextualSpacing w:val="0"/>
        <w:jc w:val="both"/>
        <w:rPr>
          <w:rFonts w:cs="Arial"/>
          <w:szCs w:val="22"/>
        </w:rPr>
      </w:pPr>
      <w:r w:rsidRPr="006A7AC1">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DE7BED" w:rsidRPr="006A7AC1" w:rsidRDefault="0087067B" w:rsidP="00DE7BED">
      <w:pPr>
        <w:pStyle w:val="a6"/>
        <w:numPr>
          <w:ilvl w:val="0"/>
          <w:numId w:val="2"/>
        </w:numPr>
        <w:tabs>
          <w:tab w:val="left" w:pos="1418"/>
        </w:tabs>
        <w:ind w:left="1418" w:hanging="341"/>
        <w:contextualSpacing w:val="0"/>
        <w:jc w:val="both"/>
        <w:rPr>
          <w:rFonts w:cs="Arial"/>
          <w:szCs w:val="22"/>
        </w:rPr>
      </w:pPr>
      <w:r w:rsidRPr="006A7AC1">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6A7AC1">
        <w:rPr>
          <w:rFonts w:cs="Arial"/>
          <w:szCs w:val="22"/>
        </w:rPr>
        <w:t>(Форма 3</w:t>
      </w:r>
      <w:r w:rsidRPr="006A7AC1">
        <w:rPr>
          <w:rFonts w:cs="Arial"/>
          <w:szCs w:val="22"/>
        </w:rPr>
        <w:t>);</w:t>
      </w:r>
    </w:p>
    <w:p w:rsidR="00DE7BED" w:rsidRPr="006A7AC1" w:rsidRDefault="00DE7BED" w:rsidP="00DE7BED">
      <w:pPr>
        <w:pStyle w:val="a6"/>
        <w:numPr>
          <w:ilvl w:val="0"/>
          <w:numId w:val="2"/>
        </w:numPr>
        <w:tabs>
          <w:tab w:val="left" w:pos="1418"/>
        </w:tabs>
        <w:ind w:left="1418" w:hanging="341"/>
        <w:contextualSpacing w:val="0"/>
        <w:jc w:val="both"/>
        <w:rPr>
          <w:rFonts w:cs="Arial"/>
          <w:szCs w:val="22"/>
        </w:rPr>
      </w:pPr>
      <w:r w:rsidRPr="006A7AC1">
        <w:rPr>
          <w:rFonts w:cs="Arial"/>
        </w:rPr>
        <w:t xml:space="preserve">Опись документов коммерческой части оферты </w:t>
      </w:r>
      <w:r w:rsidRPr="006A7AC1">
        <w:rPr>
          <w:rFonts w:cs="Arial"/>
          <w:szCs w:val="22"/>
        </w:rPr>
        <w:t>(подписанная уполномоченным лицом и заверенная печатью участника закупки)</w:t>
      </w:r>
      <w:r w:rsidRPr="006A7AC1">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lastRenderedPageBreak/>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245784">
        <w:rPr>
          <w:rFonts w:cs="Arial"/>
          <w:szCs w:val="22"/>
        </w:rPr>
        <w:t xml:space="preserve">на </w:t>
      </w:r>
      <w:r w:rsidRPr="00B41378">
        <w:rPr>
          <w:rFonts w:cs="Arial"/>
          <w:szCs w:val="22"/>
        </w:rPr>
        <w:t xml:space="preserve">ПДО </w:t>
      </w:r>
      <w:r w:rsidR="003523B8" w:rsidRPr="00B41378">
        <w:rPr>
          <w:rFonts w:cs="Arial"/>
          <w:szCs w:val="22"/>
        </w:rPr>
        <w:t>№</w:t>
      </w:r>
      <w:r w:rsidR="00B41378" w:rsidRPr="00B41378">
        <w:rPr>
          <w:rFonts w:cs="Arial"/>
          <w:szCs w:val="22"/>
        </w:rPr>
        <w:t>021</w:t>
      </w:r>
      <w:r w:rsidR="003523B8" w:rsidRPr="00B41378">
        <w:rPr>
          <w:rFonts w:cs="Arial"/>
          <w:szCs w:val="22"/>
        </w:rPr>
        <w:t>-КР-</w:t>
      </w:r>
      <w:r w:rsidR="003523B8" w:rsidRPr="004065D9">
        <w:rPr>
          <w:rFonts w:cs="Arial"/>
          <w:szCs w:val="22"/>
        </w:rPr>
        <w:t>201</w:t>
      </w:r>
      <w:r w:rsidR="00B27B3B" w:rsidRPr="004065D9">
        <w:rPr>
          <w:rFonts w:cs="Arial"/>
          <w:szCs w:val="22"/>
        </w:rPr>
        <w:t>6</w:t>
      </w:r>
      <w:r w:rsidRPr="004065D9">
        <w:rPr>
          <w:rFonts w:cs="Arial"/>
          <w:szCs w:val="22"/>
        </w:rPr>
        <w:t xml:space="preserve"> от </w:t>
      </w:r>
      <w:r w:rsidR="004065D9" w:rsidRPr="004065D9">
        <w:rPr>
          <w:rFonts w:cs="Arial"/>
          <w:szCs w:val="22"/>
        </w:rPr>
        <w:t>16.02.16»</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proofErr w:type="gramStart"/>
      <w:r w:rsidRPr="002E571A">
        <w:rPr>
          <w:rFonts w:cs="Arial"/>
          <w:kern w:val="28"/>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2E571A">
        <w:rPr>
          <w:rFonts w:cs="Arial"/>
          <w:kern w:val="28"/>
        </w:rPr>
        <w:t xml:space="preserve"> </w:t>
      </w:r>
      <w:proofErr w:type="gramStart"/>
      <w:r w:rsidRPr="002E571A">
        <w:rPr>
          <w:rFonts w:cs="Arial"/>
          <w:kern w:val="28"/>
        </w:rPr>
        <w:t>Скан-копии</w:t>
      </w:r>
      <w:proofErr w:type="gramEnd"/>
      <w:r w:rsidRPr="002E571A">
        <w:rPr>
          <w:rFonts w:cs="Arial"/>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2E571A">
        <w:rPr>
          <w:rFonts w:cs="Arial"/>
          <w:szCs w:val="22"/>
        </w:rPr>
        <w:t>экспресс-почтой</w:t>
      </w:r>
      <w:proofErr w:type="gramEnd"/>
      <w:r w:rsidRPr="002E571A">
        <w:rPr>
          <w:rFonts w:cs="Arial"/>
          <w:szCs w:val="22"/>
        </w:rPr>
        <w:t xml:space="preserve"> или заказным письмом с уведомлением о вручении по адресу: </w:t>
      </w:r>
      <w:r w:rsidR="003C412D" w:rsidRPr="003C412D">
        <w:rPr>
          <w:rFonts w:cs="Arial"/>
          <w:szCs w:val="22"/>
        </w:rPr>
        <w:t>1500</w:t>
      </w:r>
      <w:r w:rsidR="00623752">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4065D9">
        <w:rPr>
          <w:rFonts w:cs="Arial"/>
          <w:b/>
          <w:szCs w:val="22"/>
        </w:rPr>
        <w:t xml:space="preserve"> 17 </w:t>
      </w:r>
      <w:r w:rsidRPr="002E571A">
        <w:rPr>
          <w:rFonts w:cs="Arial"/>
          <w:b/>
          <w:szCs w:val="22"/>
        </w:rPr>
        <w:t xml:space="preserve">» </w:t>
      </w:r>
      <w:r w:rsidR="004065D9">
        <w:rPr>
          <w:rFonts w:cs="Arial"/>
          <w:b/>
          <w:szCs w:val="22"/>
        </w:rPr>
        <w:t>февраля</w:t>
      </w:r>
      <w:r w:rsidRPr="002E571A">
        <w:rPr>
          <w:rFonts w:cs="Arial"/>
          <w:b/>
          <w:szCs w:val="22"/>
        </w:rPr>
        <w:t xml:space="preserve"> </w:t>
      </w:r>
      <w:r w:rsidR="004065D9">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w:t>
      </w:r>
      <w:proofErr w:type="spellStart"/>
      <w:r w:rsidRPr="002E571A">
        <w:rPr>
          <w:rFonts w:cs="Arial"/>
          <w:b/>
          <w:szCs w:val="22"/>
        </w:rPr>
        <w:t>приема</w:t>
      </w:r>
      <w:proofErr w:type="spellEnd"/>
      <w:r w:rsidRPr="002E571A">
        <w:rPr>
          <w:rFonts w:cs="Arial"/>
          <w:b/>
          <w:szCs w:val="22"/>
        </w:rPr>
        <w:t xml:space="preserve"> оферт – </w:t>
      </w:r>
      <w:r w:rsidR="004065D9">
        <w:rPr>
          <w:rFonts w:cs="Arial"/>
          <w:b/>
          <w:szCs w:val="22"/>
        </w:rPr>
        <w:t>16:00</w:t>
      </w:r>
      <w:r w:rsidRPr="002E571A">
        <w:rPr>
          <w:rFonts w:cs="Arial"/>
          <w:b/>
          <w:szCs w:val="22"/>
        </w:rPr>
        <w:t xml:space="preserve"> «</w:t>
      </w:r>
      <w:r w:rsidR="004065D9">
        <w:rPr>
          <w:rFonts w:cs="Arial"/>
          <w:b/>
          <w:szCs w:val="22"/>
        </w:rPr>
        <w:t xml:space="preserve"> 03 </w:t>
      </w:r>
      <w:r w:rsidRPr="002E571A">
        <w:rPr>
          <w:rFonts w:cs="Arial"/>
          <w:b/>
          <w:szCs w:val="22"/>
        </w:rPr>
        <w:t xml:space="preserve">» </w:t>
      </w:r>
      <w:r w:rsidR="004065D9">
        <w:rPr>
          <w:rFonts w:cs="Arial"/>
          <w:b/>
          <w:szCs w:val="22"/>
        </w:rPr>
        <w:t>марта</w:t>
      </w:r>
      <w:r w:rsidRPr="002E571A">
        <w:rPr>
          <w:rFonts w:cs="Arial"/>
          <w:b/>
          <w:szCs w:val="22"/>
        </w:rPr>
        <w:t xml:space="preserve"> </w:t>
      </w:r>
      <w:r w:rsidR="004065D9">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4065D9">
        <w:rPr>
          <w:rFonts w:cs="Arial"/>
          <w:b/>
          <w:szCs w:val="22"/>
        </w:rPr>
        <w:t xml:space="preserve"> 15 </w:t>
      </w:r>
      <w:r w:rsidRPr="002E571A">
        <w:rPr>
          <w:rFonts w:cs="Arial"/>
          <w:b/>
          <w:szCs w:val="22"/>
        </w:rPr>
        <w:t xml:space="preserve">» </w:t>
      </w:r>
      <w:r w:rsidR="004065D9">
        <w:rPr>
          <w:rFonts w:cs="Arial"/>
          <w:b/>
          <w:szCs w:val="22"/>
        </w:rPr>
        <w:t>мая</w:t>
      </w:r>
      <w:r w:rsidRPr="002E571A">
        <w:rPr>
          <w:rFonts w:cs="Arial"/>
          <w:b/>
          <w:szCs w:val="22"/>
        </w:rPr>
        <w:t xml:space="preserve"> </w:t>
      </w:r>
      <w:r w:rsidR="004065D9">
        <w:rPr>
          <w:rFonts w:cs="Arial"/>
          <w:b/>
          <w:szCs w:val="22"/>
        </w:rPr>
        <w:t>2016</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w:t>
      </w:r>
      <w:bookmarkStart w:id="0" w:name="_GoBack"/>
      <w:bookmarkEnd w:id="0"/>
      <w:r w:rsidRPr="002E571A">
        <w:rPr>
          <w:rFonts w:cs="Arial"/>
          <w:szCs w:val="22"/>
        </w:rPr>
        <w:t xml:space="preserve">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4065D9"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4065D9">
        <w:rPr>
          <w:rFonts w:cs="Arial"/>
          <w:szCs w:val="22"/>
        </w:rPr>
        <w:t xml:space="preserve"> 01 </w:t>
      </w:r>
      <w:r w:rsidRPr="002E571A">
        <w:rPr>
          <w:rFonts w:cs="Arial"/>
          <w:szCs w:val="22"/>
        </w:rPr>
        <w:t xml:space="preserve">» </w:t>
      </w:r>
      <w:r w:rsidR="004065D9">
        <w:rPr>
          <w:rFonts w:cs="Arial"/>
          <w:szCs w:val="22"/>
        </w:rPr>
        <w:t>марта</w:t>
      </w:r>
      <w:r w:rsidRPr="002E571A">
        <w:rPr>
          <w:rFonts w:cs="Arial"/>
          <w:szCs w:val="22"/>
        </w:rPr>
        <w:t xml:space="preserve"> </w:t>
      </w:r>
      <w:r w:rsidR="004065D9">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4065D9" w:rsidRPr="006A4730" w:rsidRDefault="004065D9" w:rsidP="00532073">
      <w:pPr>
        <w:spacing w:line="245" w:lineRule="auto"/>
        <w:jc w:val="both"/>
        <w:rPr>
          <w:rFonts w:cs="Arial"/>
          <w:b/>
          <w:szCs w:val="22"/>
          <w:u w:val="single"/>
        </w:rPr>
      </w:pPr>
      <w:r w:rsidRPr="006A4730">
        <w:rPr>
          <w:rFonts w:cs="Arial"/>
          <w:b/>
          <w:szCs w:val="22"/>
          <w:u w:val="single"/>
        </w:rPr>
        <w:t>По вопросам технического характера обращаться:</w:t>
      </w:r>
    </w:p>
    <w:p w:rsidR="004065D9" w:rsidRPr="006A4730" w:rsidRDefault="004065D9" w:rsidP="004065D9">
      <w:pPr>
        <w:spacing w:before="0" w:line="245" w:lineRule="auto"/>
        <w:jc w:val="both"/>
        <w:rPr>
          <w:rFonts w:cs="Arial"/>
          <w:szCs w:val="22"/>
        </w:rPr>
      </w:pPr>
      <w:r w:rsidRPr="006A4730">
        <w:rPr>
          <w:rFonts w:cs="Arial"/>
          <w:szCs w:val="22"/>
        </w:rPr>
        <w:t xml:space="preserve">Начальник сектора закупки услуг КС отдела закупки услуг ОАО «Славнефть-ЯНОС» </w:t>
      </w:r>
    </w:p>
    <w:p w:rsidR="004065D9" w:rsidRPr="006A4730" w:rsidRDefault="004065D9" w:rsidP="004065D9">
      <w:pPr>
        <w:spacing w:before="0" w:line="245" w:lineRule="auto"/>
        <w:jc w:val="both"/>
        <w:rPr>
          <w:rFonts w:cs="Arial"/>
          <w:szCs w:val="22"/>
        </w:rPr>
      </w:pPr>
      <w:r w:rsidRPr="006A4730">
        <w:rPr>
          <w:rFonts w:cs="Arial"/>
          <w:szCs w:val="22"/>
        </w:rPr>
        <w:t>Бедарев Владимир Александрович.</w:t>
      </w:r>
    </w:p>
    <w:p w:rsidR="004065D9" w:rsidRPr="006A4730" w:rsidRDefault="004065D9" w:rsidP="004065D9">
      <w:pPr>
        <w:spacing w:before="0" w:line="245" w:lineRule="auto"/>
        <w:jc w:val="both"/>
        <w:rPr>
          <w:rFonts w:cs="Arial"/>
          <w:szCs w:val="22"/>
        </w:rPr>
      </w:pPr>
      <w:r w:rsidRPr="006A4730">
        <w:rPr>
          <w:rFonts w:cs="Arial"/>
          <w:szCs w:val="22"/>
        </w:rPr>
        <w:t xml:space="preserve">Контактные данные: телефон: (4852) 49-87-31, факс (4852) 49-93-02, </w:t>
      </w:r>
    </w:p>
    <w:p w:rsidR="004065D9" w:rsidRPr="006A4730" w:rsidRDefault="004065D9" w:rsidP="004065D9">
      <w:pPr>
        <w:spacing w:before="0" w:line="245" w:lineRule="auto"/>
        <w:jc w:val="both"/>
        <w:rPr>
          <w:rStyle w:val="a8"/>
          <w:rFonts w:cs="Arial"/>
          <w:szCs w:val="22"/>
          <w:lang w:val="en-US"/>
        </w:rPr>
      </w:pPr>
      <w:r w:rsidRPr="006A4730">
        <w:rPr>
          <w:rFonts w:cs="Arial"/>
          <w:szCs w:val="22"/>
          <w:lang w:val="en-US"/>
        </w:rPr>
        <w:t xml:space="preserve">E-mail: </w:t>
      </w:r>
      <w:hyperlink r:id="rId8" w:history="1">
        <w:r w:rsidRPr="006A4730">
          <w:rPr>
            <w:rStyle w:val="a8"/>
            <w:rFonts w:cs="Arial"/>
            <w:szCs w:val="22"/>
            <w:lang w:val="en-US"/>
          </w:rPr>
          <w:t>BedarevVA@yanos.slavneft.ru</w:t>
        </w:r>
      </w:hyperlink>
    </w:p>
    <w:p w:rsidR="004065D9" w:rsidRPr="006A4730" w:rsidRDefault="004065D9" w:rsidP="004065D9">
      <w:pPr>
        <w:spacing w:line="245" w:lineRule="auto"/>
        <w:jc w:val="both"/>
        <w:rPr>
          <w:rFonts w:cs="Arial"/>
          <w:b/>
          <w:szCs w:val="22"/>
          <w:u w:val="single"/>
        </w:rPr>
      </w:pPr>
      <w:r w:rsidRPr="006A4730">
        <w:rPr>
          <w:rFonts w:cs="Arial"/>
          <w:b/>
          <w:szCs w:val="22"/>
          <w:u w:val="single"/>
        </w:rPr>
        <w:lastRenderedPageBreak/>
        <w:t>По вопросам организационного характера обращаться:</w:t>
      </w:r>
    </w:p>
    <w:p w:rsidR="004065D9" w:rsidRPr="006A4730" w:rsidRDefault="004065D9" w:rsidP="004065D9">
      <w:pPr>
        <w:spacing w:before="0" w:line="245" w:lineRule="auto"/>
        <w:jc w:val="both"/>
        <w:rPr>
          <w:rFonts w:cs="Arial"/>
          <w:szCs w:val="22"/>
        </w:rPr>
      </w:pPr>
      <w:r w:rsidRPr="006A4730">
        <w:rPr>
          <w:rFonts w:cs="Arial"/>
          <w:szCs w:val="22"/>
        </w:rPr>
        <w:t>Ведущий специалист Тендерного комитета ОАО «Славнефть-ЯНОС»</w:t>
      </w:r>
    </w:p>
    <w:p w:rsidR="004065D9" w:rsidRPr="006A4730" w:rsidRDefault="004065D9" w:rsidP="004065D9">
      <w:pPr>
        <w:spacing w:before="0" w:line="245" w:lineRule="auto"/>
        <w:jc w:val="both"/>
        <w:rPr>
          <w:rFonts w:cs="Arial"/>
          <w:szCs w:val="22"/>
        </w:rPr>
      </w:pPr>
      <w:r w:rsidRPr="006A4730">
        <w:rPr>
          <w:rFonts w:cs="Arial"/>
          <w:szCs w:val="22"/>
        </w:rPr>
        <w:t>Кузьменков Сергей Викторович.</w:t>
      </w:r>
    </w:p>
    <w:p w:rsidR="004065D9" w:rsidRPr="006A4730" w:rsidRDefault="004065D9" w:rsidP="004065D9">
      <w:pPr>
        <w:spacing w:before="0" w:line="245" w:lineRule="auto"/>
        <w:jc w:val="both"/>
        <w:rPr>
          <w:rFonts w:cs="Arial"/>
          <w:szCs w:val="22"/>
        </w:rPr>
      </w:pPr>
      <w:r w:rsidRPr="006A4730">
        <w:rPr>
          <w:rFonts w:cs="Arial"/>
          <w:szCs w:val="22"/>
        </w:rPr>
        <w:t xml:space="preserve">Контактные данные: телефон: (4852) 49-81-14, факс: (4852) 49-93-00, </w:t>
      </w:r>
    </w:p>
    <w:p w:rsidR="004065D9" w:rsidRPr="006A4730" w:rsidRDefault="004065D9" w:rsidP="004065D9">
      <w:pPr>
        <w:spacing w:before="0" w:line="245" w:lineRule="auto"/>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9" w:history="1">
        <w:r w:rsidRPr="006A4730">
          <w:rPr>
            <w:rStyle w:val="a8"/>
            <w:rFonts w:cs="Arial"/>
            <w:szCs w:val="22"/>
            <w:lang w:val="en-US"/>
          </w:rPr>
          <w:t>KuzmenkovSV@yanos.slavneft.ru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 xml:space="preserve">Внимание: настоящее </w:t>
      </w:r>
      <w:proofErr w:type="gramStart"/>
      <w:r w:rsidRPr="002E571A">
        <w:rPr>
          <w:rFonts w:cs="Arial"/>
          <w:b/>
          <w:szCs w:val="22"/>
        </w:rPr>
        <w:t>предложение</w:t>
      </w:r>
      <w:proofErr w:type="gramEnd"/>
      <w:r w:rsidRPr="002E571A">
        <w:rPr>
          <w:rFonts w:cs="Arial"/>
          <w:b/>
          <w:szCs w:val="22"/>
        </w:rPr>
        <w:t xml:space="preserve"> ни при </w:t>
      </w:r>
      <w:proofErr w:type="gramStart"/>
      <w:r w:rsidRPr="002E571A">
        <w:rPr>
          <w:rFonts w:cs="Arial"/>
          <w:b/>
          <w:szCs w:val="22"/>
        </w:rPr>
        <w:t>каких</w:t>
      </w:r>
      <w:proofErr w:type="gramEnd"/>
      <w:r w:rsidRPr="002E571A">
        <w:rPr>
          <w:rFonts w:cs="Arial"/>
          <w:b/>
          <w:szCs w:val="22"/>
        </w:rPr>
        <w:t xml:space="preserve"> обстоятельствах не может расцениваться как публичная оферта. Соответственно, Общество не </w:t>
      </w:r>
      <w:proofErr w:type="gramStart"/>
      <w:r w:rsidRPr="002E571A">
        <w:rPr>
          <w:rFonts w:cs="Arial"/>
          <w:b/>
          <w:szCs w:val="22"/>
        </w:rPr>
        <w:t>несет какой бы то ни было</w:t>
      </w:r>
      <w:proofErr w:type="gramEnd"/>
      <w:r w:rsidRPr="002E571A">
        <w:rPr>
          <w:rFonts w:cs="Arial"/>
          <w:b/>
          <w:szCs w:val="22"/>
        </w:rPr>
        <w:t xml:space="preserve">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proofErr w:type="gramStart"/>
      <w:r w:rsidRPr="002E571A">
        <w:rPr>
          <w:rFonts w:cs="Arial"/>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2E571A">
        <w:rPr>
          <w:rFonts w:cs="Arial"/>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532073">
      <w:pPr>
        <w:pStyle w:val="a6"/>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532073">
      <w:pPr>
        <w:pStyle w:val="a6"/>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532073">
      <w:pPr>
        <w:pStyle w:val="a6"/>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2E571A">
        <w:rPr>
          <w:rFonts w:cs="Arial"/>
          <w:szCs w:val="22"/>
        </w:rPr>
        <w:t>с даты получения</w:t>
      </w:r>
      <w:proofErr w:type="gramEnd"/>
      <w:r w:rsidRPr="002E571A">
        <w:rPr>
          <w:rFonts w:cs="Arial"/>
          <w:szCs w:val="22"/>
        </w:rPr>
        <w:t xml:space="preserve">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proofErr w:type="gramStart"/>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2E571A">
        <w:rPr>
          <w:rFonts w:cs="Arial"/>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Pr="00F91E59"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w:t>
      </w:r>
      <w:r w:rsidRPr="00F91E59">
        <w:rPr>
          <w:rFonts w:cs="Arial"/>
          <w:szCs w:val="22"/>
        </w:rPr>
        <w:t>закупки.</w:t>
      </w:r>
    </w:p>
    <w:p w:rsidR="00DE7BED" w:rsidRPr="002E571A" w:rsidRDefault="00DE7BED" w:rsidP="00DE7BED">
      <w:pPr>
        <w:ind w:firstLine="708"/>
        <w:jc w:val="both"/>
        <w:rPr>
          <w:szCs w:val="22"/>
        </w:rPr>
      </w:pPr>
      <w:proofErr w:type="gramStart"/>
      <w:r w:rsidRPr="002E571A">
        <w:rPr>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w:t>
      </w:r>
      <w:r w:rsidRPr="002E571A">
        <w:rPr>
          <w:szCs w:val="22"/>
        </w:rPr>
        <w:lastRenderedPageBreak/>
        <w:t>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2E571A">
        <w:rPr>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23752">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2E571A">
        <w:rPr>
          <w:rFonts w:cs="Arial"/>
          <w:szCs w:val="22"/>
        </w:rPr>
        <w:t>действий</w:t>
      </w:r>
      <w:proofErr w:type="gramEnd"/>
      <w:r w:rsidRPr="002E571A">
        <w:rPr>
          <w:rFonts w:cs="Arial"/>
          <w:szCs w:val="22"/>
        </w:rPr>
        <w:t xml:space="preserve"> как работниками Общества, так и в отношении них. Телефон «Горячей линии»: </w:t>
      </w:r>
      <w:r w:rsidR="001D0E4A" w:rsidRPr="001D0E4A">
        <w:rPr>
          <w:rFonts w:cs="Arial"/>
          <w:szCs w:val="22"/>
        </w:rPr>
        <w:t xml:space="preserve">+7 (4852) 49-93-33, электронная </w:t>
      </w:r>
      <w:r w:rsidR="004065D9">
        <w:rPr>
          <w:rFonts w:cs="Arial"/>
          <w:szCs w:val="22"/>
        </w:rPr>
        <w:t xml:space="preserve">почта </w:t>
      </w:r>
      <w:hyperlink r:id="rId10" w:history="1">
        <w:r w:rsidR="004065D9" w:rsidRPr="008056F1">
          <w:rPr>
            <w:rStyle w:val="a8"/>
            <w:rFonts w:cs="Arial"/>
            <w:szCs w:val="22"/>
          </w:rPr>
          <w:t>hotline@yanos.slavneft.ru</w:t>
        </w:r>
      </w:hyperlink>
    </w:p>
    <w:p w:rsidR="00DE7BED" w:rsidRPr="002E571A" w:rsidRDefault="00DE7BED" w:rsidP="00DE7BED"/>
    <w:p w:rsidR="00DE7BED" w:rsidRPr="00B445D7" w:rsidRDefault="00DE7BED" w:rsidP="00DE7BED">
      <w:r w:rsidRPr="00B445D7">
        <w:t xml:space="preserve">Перечень документов в составе Предложения </w:t>
      </w:r>
      <w:r w:rsidRPr="00865558">
        <w:t xml:space="preserve">делать </w:t>
      </w:r>
      <w:r w:rsidR="00377ACB" w:rsidRPr="00865558">
        <w:t xml:space="preserve">оферты </w:t>
      </w:r>
      <w:r w:rsidR="00377ACB" w:rsidRPr="00B41378">
        <w:t>№</w:t>
      </w:r>
      <w:r w:rsidR="00B41378" w:rsidRPr="00B41378">
        <w:t>021</w:t>
      </w:r>
      <w:r w:rsidR="00377ACB" w:rsidRPr="00B41378">
        <w:t>-КР</w:t>
      </w:r>
      <w:r w:rsidR="00377ACB" w:rsidRPr="00865558">
        <w:t>-</w:t>
      </w:r>
      <w:r w:rsidR="00377ACB">
        <w:t>201</w:t>
      </w:r>
      <w:r w:rsidR="00AB6A0F">
        <w:t>6</w:t>
      </w:r>
      <w:r w:rsidRPr="00B445D7">
        <w:t xml:space="preserve"> от </w:t>
      </w:r>
      <w:r w:rsidR="004065D9">
        <w:t>16.02.16:</w:t>
      </w:r>
    </w:p>
    <w:p w:rsidR="00DE7BED" w:rsidRPr="005B1B9B" w:rsidRDefault="00DE7BED" w:rsidP="00DE7BED">
      <w:r w:rsidRPr="005B1B9B">
        <w:t>1. Извещение о проведении тендера (настоящий документ) в 1 экз.</w:t>
      </w:r>
    </w:p>
    <w:p w:rsidR="00DE7BED" w:rsidRPr="005B1B9B" w:rsidRDefault="00DE7BED" w:rsidP="00DE7BED">
      <w:r w:rsidRPr="005B1B9B">
        <w:t>2. Требования к предмету оферты в 1 экз.</w:t>
      </w:r>
    </w:p>
    <w:p w:rsidR="00DE7BED" w:rsidRPr="005B1B9B" w:rsidRDefault="00DE7BED" w:rsidP="00DE7BED">
      <w:r w:rsidRPr="005B1B9B">
        <w:t>3. Проект договора в 1 экз.</w:t>
      </w:r>
    </w:p>
    <w:p w:rsidR="00DE7BED" w:rsidRPr="005B1B9B" w:rsidRDefault="00DE7BED" w:rsidP="00DE7BED">
      <w:r w:rsidRPr="005B1B9B">
        <w:t>4. Извещение о согласии сделать оферту  в 1 экз.</w:t>
      </w:r>
    </w:p>
    <w:p w:rsidR="00DE7BED" w:rsidRPr="005B1B9B" w:rsidRDefault="00DE7BED" w:rsidP="00DE7BED">
      <w:r w:rsidRPr="005B1B9B">
        <w:t>5. Предложение о заключении договора в 1 экз.</w:t>
      </w:r>
    </w:p>
    <w:p w:rsidR="00DE7BED" w:rsidRPr="005B1B9B" w:rsidRDefault="0006495D" w:rsidP="00DE7BED">
      <w:r w:rsidRPr="005B1B9B">
        <w:t>6</w:t>
      </w:r>
      <w:r w:rsidR="00DE7BED" w:rsidRPr="005B1B9B">
        <w:t>. Форма «Перечень аффилированных организаций» в 1 экз.</w:t>
      </w:r>
    </w:p>
    <w:p w:rsidR="00923CDA" w:rsidRPr="00C9528A" w:rsidRDefault="00923CDA" w:rsidP="00923CDA">
      <w:r w:rsidRPr="004D5B21">
        <w:rPr>
          <w:rFonts w:cs="Arial"/>
          <w:szCs w:val="22"/>
        </w:rPr>
        <w:t xml:space="preserve">7. Справка об опыте работы </w:t>
      </w:r>
      <w:proofErr w:type="gramStart"/>
      <w:r w:rsidRPr="004D5B21">
        <w:rPr>
          <w:rFonts w:cs="Arial"/>
          <w:szCs w:val="22"/>
        </w:rPr>
        <w:t>за</w:t>
      </w:r>
      <w:proofErr w:type="gramEnd"/>
      <w:r w:rsidRPr="004D5B21">
        <w:rPr>
          <w:rFonts w:cs="Arial"/>
          <w:szCs w:val="22"/>
        </w:rPr>
        <w:t xml:space="preserve"> последние </w:t>
      </w:r>
      <w:r w:rsidR="005B1B9B" w:rsidRPr="004D5B21">
        <w:rPr>
          <w:rFonts w:cs="Arial"/>
          <w:szCs w:val="22"/>
        </w:rPr>
        <w:t>3</w:t>
      </w:r>
      <w:r w:rsidR="00C9528A" w:rsidRPr="004D5B21">
        <w:rPr>
          <w:rFonts w:cs="Arial"/>
          <w:szCs w:val="22"/>
        </w:rPr>
        <w:t xml:space="preserve"> </w:t>
      </w:r>
      <w:r w:rsidR="005B1B9B" w:rsidRPr="004D5B21">
        <w:rPr>
          <w:rFonts w:cs="Arial"/>
          <w:szCs w:val="22"/>
        </w:rPr>
        <w:t>года</w:t>
      </w:r>
      <w:r w:rsidRPr="004D5B21">
        <w:rPr>
          <w:rFonts w:cs="Arial"/>
          <w:szCs w:val="22"/>
        </w:rPr>
        <w:t xml:space="preserve"> </w:t>
      </w:r>
      <w:r w:rsidRPr="004D5B21">
        <w:t>в 1 экз.</w:t>
      </w:r>
    </w:p>
    <w:p w:rsidR="004D5B21" w:rsidRPr="00BE2657" w:rsidRDefault="004D5B21" w:rsidP="004D5B21">
      <w:pPr>
        <w:rPr>
          <w:rFonts w:cs="Arial"/>
          <w:szCs w:val="22"/>
        </w:rPr>
      </w:pPr>
      <w:r w:rsidRPr="00BE2657">
        <w:rPr>
          <w:rFonts w:cs="Arial"/>
          <w:szCs w:val="22"/>
        </w:rPr>
        <w:t xml:space="preserve">8. Справка о кадровых ресурсах </w:t>
      </w:r>
      <w:r w:rsidRPr="00BE2657">
        <w:t>в 1 экз.</w:t>
      </w:r>
    </w:p>
    <w:p w:rsidR="004D5B21" w:rsidRPr="00FC1E54" w:rsidRDefault="004D5B21" w:rsidP="004D5B21">
      <w:pPr>
        <w:rPr>
          <w:rFonts w:cs="Arial"/>
          <w:szCs w:val="22"/>
        </w:rPr>
      </w:pPr>
      <w:r w:rsidRPr="00BE2657">
        <w:rPr>
          <w:rFonts w:cs="Arial"/>
          <w:szCs w:val="22"/>
        </w:rPr>
        <w:t>9. Справка о наличии производственных мощностей</w:t>
      </w:r>
      <w:r w:rsidRPr="00BE2657">
        <w:t xml:space="preserve"> в 1 экз.</w:t>
      </w:r>
    </w:p>
    <w:p w:rsidR="00FC1E54" w:rsidRDefault="00FC1E54" w:rsidP="00DE7BED">
      <w:pPr>
        <w:rPr>
          <w:rFonts w:cs="Arial"/>
          <w:color w:val="FF0000"/>
          <w:sz w:val="24"/>
        </w:rPr>
      </w:pPr>
    </w:p>
    <w:p w:rsidR="00A505DC" w:rsidRDefault="00A505DC" w:rsidP="00DE7BED">
      <w:pPr>
        <w:rPr>
          <w:rFonts w:cs="Arial"/>
          <w:color w:val="FF0000"/>
          <w:sz w:val="24"/>
        </w:rPr>
      </w:pPr>
    </w:p>
    <w:p w:rsidR="00A505DC" w:rsidRDefault="00A505DC" w:rsidP="00DE7BED">
      <w:pPr>
        <w:rPr>
          <w:rFonts w:cs="Arial"/>
          <w:color w:val="FF0000"/>
          <w:sz w:val="24"/>
        </w:rPr>
      </w:pPr>
    </w:p>
    <w:p w:rsidR="00A505DC" w:rsidRPr="00A505DC" w:rsidRDefault="00A505DC" w:rsidP="00DE7BED">
      <w:pPr>
        <w:rPr>
          <w:rFonts w:cs="Arial"/>
          <w:color w:val="FF0000"/>
          <w:sz w:val="24"/>
        </w:rPr>
      </w:pPr>
    </w:p>
    <w:p w:rsidR="00EF1336" w:rsidRDefault="00AE32FD" w:rsidP="00385EE6">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sectPr w:rsidR="00EF1336" w:rsidSect="00532073">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5467" w:rsidRDefault="007A5467" w:rsidP="00FB07D9">
      <w:pPr>
        <w:spacing w:before="0"/>
      </w:pPr>
      <w:r>
        <w:separator/>
      </w:r>
    </w:p>
  </w:endnote>
  <w:endnote w:type="continuationSeparator" w:id="0">
    <w:p w:rsidR="007A5467" w:rsidRDefault="007A5467"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5467" w:rsidRDefault="007A5467" w:rsidP="00FB07D9">
      <w:pPr>
        <w:spacing w:before="0"/>
      </w:pPr>
      <w:r>
        <w:separator/>
      </w:r>
    </w:p>
  </w:footnote>
  <w:footnote w:type="continuationSeparator" w:id="0">
    <w:p w:rsidR="007A5467" w:rsidRDefault="007A5467"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E034AC4"/>
    <w:multiLevelType w:val="hybridMultilevel"/>
    <w:tmpl w:val="E6C4A438"/>
    <w:lvl w:ilvl="0" w:tplc="6858855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7640193"/>
    <w:multiLevelType w:val="hybridMultilevel"/>
    <w:tmpl w:val="868C1A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9CA7FDF"/>
    <w:multiLevelType w:val="hybridMultilevel"/>
    <w:tmpl w:val="A732D648"/>
    <w:lvl w:ilvl="0" w:tplc="2FE269E0">
      <w:start w:val="1"/>
      <w:numFmt w:val="decimal"/>
      <w:lvlText w:val="%1."/>
      <w:lvlJc w:val="left"/>
      <w:pPr>
        <w:ind w:left="394" w:hanging="360"/>
      </w:pPr>
      <w:rPr>
        <w:rFonts w:hint="default"/>
        <w:sz w:val="24"/>
        <w:szCs w:val="24"/>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3">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6">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3143404"/>
    <w:multiLevelType w:val="hybridMultilevel"/>
    <w:tmpl w:val="1FFA25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6400211"/>
    <w:multiLevelType w:val="hybridMultilevel"/>
    <w:tmpl w:val="E8886B94"/>
    <w:lvl w:ilvl="0" w:tplc="28EC28F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4">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5">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7">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8">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9">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3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2">
    <w:nsid w:val="6B82167A"/>
    <w:multiLevelType w:val="hybridMultilevel"/>
    <w:tmpl w:val="591628F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6D5B1B65"/>
    <w:multiLevelType w:val="hybridMultilevel"/>
    <w:tmpl w:val="F872E4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6">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7">
    <w:nsid w:val="7B6C368B"/>
    <w:multiLevelType w:val="hybridMultilevel"/>
    <w:tmpl w:val="46B4D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6"/>
  </w:num>
  <w:num w:numId="2">
    <w:abstractNumId w:val="30"/>
  </w:num>
  <w:num w:numId="3">
    <w:abstractNumId w:val="3"/>
  </w:num>
  <w:num w:numId="4">
    <w:abstractNumId w:val="6"/>
  </w:num>
  <w:num w:numId="5">
    <w:abstractNumId w:val="23"/>
  </w:num>
  <w:num w:numId="6">
    <w:abstractNumId w:val="22"/>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31"/>
  </w:num>
  <w:num w:numId="15">
    <w:abstractNumId w:val="25"/>
  </w:num>
  <w:num w:numId="16">
    <w:abstractNumId w:val="29"/>
  </w:num>
  <w:num w:numId="17">
    <w:abstractNumId w:val="14"/>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24"/>
  </w:num>
  <w:num w:numId="20">
    <w:abstractNumId w:val="28"/>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34"/>
  </w:num>
  <w:num w:numId="23">
    <w:abstractNumId w:val="21"/>
  </w:num>
  <w:num w:numId="24">
    <w:abstractNumId w:val="10"/>
  </w:num>
  <w:num w:numId="25">
    <w:abstractNumId w:val="38"/>
  </w:num>
  <w:num w:numId="26">
    <w:abstractNumId w:val="35"/>
  </w:num>
  <w:num w:numId="27">
    <w:abstractNumId w:val="15"/>
  </w:num>
  <w:num w:numId="28">
    <w:abstractNumId w:val="20"/>
  </w:num>
  <w:num w:numId="29">
    <w:abstractNumId w:val="27"/>
  </w:num>
  <w:num w:numId="30">
    <w:abstractNumId w:val="17"/>
  </w:num>
  <w:num w:numId="31">
    <w:abstractNumId w:val="13"/>
  </w:num>
  <w:num w:numId="32">
    <w:abstractNumId w:val="36"/>
  </w:num>
  <w:num w:numId="33">
    <w:abstractNumId w:val="16"/>
  </w:num>
  <w:num w:numId="34">
    <w:abstractNumId w:val="1"/>
    <w:lvlOverride w:ilvl="0">
      <w:startOverride w:val="1"/>
    </w:lvlOverride>
  </w:num>
  <w:num w:numId="35">
    <w:abstractNumId w:val="25"/>
  </w:num>
  <w:num w:numId="36">
    <w:abstractNumId w:val="14"/>
  </w:num>
  <w:num w:numId="37">
    <w:abstractNumId w:val="25"/>
  </w:num>
  <w:num w:numId="38">
    <w:abstractNumId w:val="14"/>
  </w:num>
  <w:num w:numId="39">
    <w:abstractNumId w:val="19"/>
  </w:num>
  <w:num w:numId="40">
    <w:abstractNumId w:val="9"/>
  </w:num>
  <w:num w:numId="41">
    <w:abstractNumId w:val="32"/>
  </w:num>
  <w:num w:numId="42">
    <w:abstractNumId w:val="11"/>
  </w:num>
  <w:num w:numId="43">
    <w:abstractNumId w:val="18"/>
  </w:num>
  <w:num w:numId="44">
    <w:abstractNumId w:val="33"/>
  </w:num>
  <w:num w:numId="45">
    <w:abstractNumId w:val="37"/>
  </w:num>
  <w:num w:numId="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1B46"/>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05F"/>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45B"/>
    <w:rsid w:val="0003696A"/>
    <w:rsid w:val="0003783C"/>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2D8"/>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1F"/>
    <w:rsid w:val="00054B55"/>
    <w:rsid w:val="00054FE0"/>
    <w:rsid w:val="0005545E"/>
    <w:rsid w:val="00055787"/>
    <w:rsid w:val="00056783"/>
    <w:rsid w:val="00056A01"/>
    <w:rsid w:val="00056E62"/>
    <w:rsid w:val="000578DE"/>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2B2"/>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4D16"/>
    <w:rsid w:val="0008504E"/>
    <w:rsid w:val="00085445"/>
    <w:rsid w:val="00085860"/>
    <w:rsid w:val="00085A5D"/>
    <w:rsid w:val="00086468"/>
    <w:rsid w:val="000866BB"/>
    <w:rsid w:val="00087924"/>
    <w:rsid w:val="00087A1D"/>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4F64"/>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C0679"/>
    <w:rsid w:val="000C0C95"/>
    <w:rsid w:val="000C1B34"/>
    <w:rsid w:val="000C1D22"/>
    <w:rsid w:val="000C1D5D"/>
    <w:rsid w:val="000C1DD5"/>
    <w:rsid w:val="000C1FC6"/>
    <w:rsid w:val="000C25CF"/>
    <w:rsid w:val="000C2DA2"/>
    <w:rsid w:val="000C2F36"/>
    <w:rsid w:val="000C309A"/>
    <w:rsid w:val="000C3181"/>
    <w:rsid w:val="000C3B7D"/>
    <w:rsid w:val="000C454B"/>
    <w:rsid w:val="000C4CD4"/>
    <w:rsid w:val="000C54FB"/>
    <w:rsid w:val="000C567D"/>
    <w:rsid w:val="000C5695"/>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9F0"/>
    <w:rsid w:val="000E5F43"/>
    <w:rsid w:val="000E6402"/>
    <w:rsid w:val="000E70A5"/>
    <w:rsid w:val="000F03F2"/>
    <w:rsid w:val="000F0AB9"/>
    <w:rsid w:val="000F18D0"/>
    <w:rsid w:val="000F1B94"/>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B90"/>
    <w:rsid w:val="00102FDF"/>
    <w:rsid w:val="00103462"/>
    <w:rsid w:val="00103C2A"/>
    <w:rsid w:val="00103F6F"/>
    <w:rsid w:val="00103F8F"/>
    <w:rsid w:val="00104229"/>
    <w:rsid w:val="00104FFB"/>
    <w:rsid w:val="0010546B"/>
    <w:rsid w:val="00105A24"/>
    <w:rsid w:val="00105E2F"/>
    <w:rsid w:val="00106251"/>
    <w:rsid w:val="001063AC"/>
    <w:rsid w:val="00107BC5"/>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6D2"/>
    <w:rsid w:val="00116A61"/>
    <w:rsid w:val="00116B87"/>
    <w:rsid w:val="001179ED"/>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B3B"/>
    <w:rsid w:val="00130E32"/>
    <w:rsid w:val="0013146C"/>
    <w:rsid w:val="00131778"/>
    <w:rsid w:val="00131EFF"/>
    <w:rsid w:val="0013248A"/>
    <w:rsid w:val="00132B25"/>
    <w:rsid w:val="00132C2B"/>
    <w:rsid w:val="0013381D"/>
    <w:rsid w:val="00133B73"/>
    <w:rsid w:val="00133F30"/>
    <w:rsid w:val="00134252"/>
    <w:rsid w:val="001342E4"/>
    <w:rsid w:val="001349DF"/>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536"/>
    <w:rsid w:val="00152E29"/>
    <w:rsid w:val="001541A8"/>
    <w:rsid w:val="0015426A"/>
    <w:rsid w:val="00154486"/>
    <w:rsid w:val="001544CA"/>
    <w:rsid w:val="00154D59"/>
    <w:rsid w:val="00154E68"/>
    <w:rsid w:val="00155493"/>
    <w:rsid w:val="00155978"/>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5672"/>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834"/>
    <w:rsid w:val="00176AA0"/>
    <w:rsid w:val="00176CD6"/>
    <w:rsid w:val="00176E44"/>
    <w:rsid w:val="00176EBC"/>
    <w:rsid w:val="00176F18"/>
    <w:rsid w:val="0017708C"/>
    <w:rsid w:val="00177198"/>
    <w:rsid w:val="0017728B"/>
    <w:rsid w:val="00177921"/>
    <w:rsid w:val="00177CBF"/>
    <w:rsid w:val="00180134"/>
    <w:rsid w:val="00180509"/>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4B61"/>
    <w:rsid w:val="00185018"/>
    <w:rsid w:val="001857EB"/>
    <w:rsid w:val="001859F5"/>
    <w:rsid w:val="001862D5"/>
    <w:rsid w:val="00186E4C"/>
    <w:rsid w:val="001878C7"/>
    <w:rsid w:val="00190E9E"/>
    <w:rsid w:val="00191527"/>
    <w:rsid w:val="00192799"/>
    <w:rsid w:val="00192A7D"/>
    <w:rsid w:val="00192ACB"/>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97600"/>
    <w:rsid w:val="001A005B"/>
    <w:rsid w:val="001A016E"/>
    <w:rsid w:val="001A01AC"/>
    <w:rsid w:val="001A01E5"/>
    <w:rsid w:val="001A0286"/>
    <w:rsid w:val="001A0AFE"/>
    <w:rsid w:val="001A1F9A"/>
    <w:rsid w:val="001A2468"/>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274"/>
    <w:rsid w:val="001C7329"/>
    <w:rsid w:val="001C78C1"/>
    <w:rsid w:val="001C7B23"/>
    <w:rsid w:val="001C7BAF"/>
    <w:rsid w:val="001C7BEF"/>
    <w:rsid w:val="001C7E7C"/>
    <w:rsid w:val="001D0450"/>
    <w:rsid w:val="001D090D"/>
    <w:rsid w:val="001D0E4A"/>
    <w:rsid w:val="001D108A"/>
    <w:rsid w:val="001D14E0"/>
    <w:rsid w:val="001D1ADE"/>
    <w:rsid w:val="001D1ED8"/>
    <w:rsid w:val="001D2186"/>
    <w:rsid w:val="001D321D"/>
    <w:rsid w:val="001D381B"/>
    <w:rsid w:val="001D38BE"/>
    <w:rsid w:val="001D39A5"/>
    <w:rsid w:val="001D39B6"/>
    <w:rsid w:val="001D3B70"/>
    <w:rsid w:val="001D3DCA"/>
    <w:rsid w:val="001D3FD5"/>
    <w:rsid w:val="001D4120"/>
    <w:rsid w:val="001D4CBD"/>
    <w:rsid w:val="001D520F"/>
    <w:rsid w:val="001D54D7"/>
    <w:rsid w:val="001D55C7"/>
    <w:rsid w:val="001D55E2"/>
    <w:rsid w:val="001D55FD"/>
    <w:rsid w:val="001D567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5679"/>
    <w:rsid w:val="001F5DCC"/>
    <w:rsid w:val="001F6636"/>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4CC"/>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6FC"/>
    <w:rsid w:val="00217787"/>
    <w:rsid w:val="00217B43"/>
    <w:rsid w:val="00217CD6"/>
    <w:rsid w:val="002204A2"/>
    <w:rsid w:val="002207E0"/>
    <w:rsid w:val="00221677"/>
    <w:rsid w:val="0022180B"/>
    <w:rsid w:val="002220C6"/>
    <w:rsid w:val="00222313"/>
    <w:rsid w:val="00222ED8"/>
    <w:rsid w:val="002236E4"/>
    <w:rsid w:val="002237FE"/>
    <w:rsid w:val="002239E6"/>
    <w:rsid w:val="0022404A"/>
    <w:rsid w:val="002242A2"/>
    <w:rsid w:val="002246D8"/>
    <w:rsid w:val="00224B14"/>
    <w:rsid w:val="00224FD9"/>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5CB"/>
    <w:rsid w:val="00233A19"/>
    <w:rsid w:val="00233CE9"/>
    <w:rsid w:val="002341CC"/>
    <w:rsid w:val="0023463F"/>
    <w:rsid w:val="00234E8F"/>
    <w:rsid w:val="00235091"/>
    <w:rsid w:val="002353C2"/>
    <w:rsid w:val="002355DE"/>
    <w:rsid w:val="002358C8"/>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B99"/>
    <w:rsid w:val="00241C67"/>
    <w:rsid w:val="002427CA"/>
    <w:rsid w:val="00243152"/>
    <w:rsid w:val="002433FD"/>
    <w:rsid w:val="00243690"/>
    <w:rsid w:val="0024369E"/>
    <w:rsid w:val="00243BEF"/>
    <w:rsid w:val="00244ABE"/>
    <w:rsid w:val="00244AF8"/>
    <w:rsid w:val="00245784"/>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CC6"/>
    <w:rsid w:val="00273061"/>
    <w:rsid w:val="00273A28"/>
    <w:rsid w:val="002741DF"/>
    <w:rsid w:val="0027438C"/>
    <w:rsid w:val="00274626"/>
    <w:rsid w:val="00274FCF"/>
    <w:rsid w:val="002750AA"/>
    <w:rsid w:val="00275941"/>
    <w:rsid w:val="00275E2D"/>
    <w:rsid w:val="00276DC6"/>
    <w:rsid w:val="002775A6"/>
    <w:rsid w:val="00277677"/>
    <w:rsid w:val="002776AC"/>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2DEA"/>
    <w:rsid w:val="00293FF2"/>
    <w:rsid w:val="00294BD5"/>
    <w:rsid w:val="00294F59"/>
    <w:rsid w:val="0029561D"/>
    <w:rsid w:val="00295A31"/>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6949"/>
    <w:rsid w:val="002B7B28"/>
    <w:rsid w:val="002C08B7"/>
    <w:rsid w:val="002C0C98"/>
    <w:rsid w:val="002C0E0B"/>
    <w:rsid w:val="002C105D"/>
    <w:rsid w:val="002C130A"/>
    <w:rsid w:val="002C13FC"/>
    <w:rsid w:val="002C1859"/>
    <w:rsid w:val="002C1DA8"/>
    <w:rsid w:val="002C1E27"/>
    <w:rsid w:val="002C1EF7"/>
    <w:rsid w:val="002C251F"/>
    <w:rsid w:val="002C2F87"/>
    <w:rsid w:val="002C3008"/>
    <w:rsid w:val="002C3128"/>
    <w:rsid w:val="002C3E09"/>
    <w:rsid w:val="002C40CC"/>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4DEE"/>
    <w:rsid w:val="002D59C0"/>
    <w:rsid w:val="002D6106"/>
    <w:rsid w:val="002D6F51"/>
    <w:rsid w:val="002D7155"/>
    <w:rsid w:val="002D7B76"/>
    <w:rsid w:val="002D7DEE"/>
    <w:rsid w:val="002D7FA1"/>
    <w:rsid w:val="002E09B1"/>
    <w:rsid w:val="002E0D63"/>
    <w:rsid w:val="002E11ED"/>
    <w:rsid w:val="002E1D37"/>
    <w:rsid w:val="002E2265"/>
    <w:rsid w:val="002E239C"/>
    <w:rsid w:val="002E2586"/>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834"/>
    <w:rsid w:val="002E5C54"/>
    <w:rsid w:val="002E6295"/>
    <w:rsid w:val="002E699D"/>
    <w:rsid w:val="002E6BF3"/>
    <w:rsid w:val="002E6DDD"/>
    <w:rsid w:val="002E6E29"/>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510B"/>
    <w:rsid w:val="002F6319"/>
    <w:rsid w:val="002F6549"/>
    <w:rsid w:val="002F6D29"/>
    <w:rsid w:val="002F7736"/>
    <w:rsid w:val="002F7B04"/>
    <w:rsid w:val="002F7B8F"/>
    <w:rsid w:val="002F7E35"/>
    <w:rsid w:val="002F7FF6"/>
    <w:rsid w:val="00300A24"/>
    <w:rsid w:val="00301188"/>
    <w:rsid w:val="00301239"/>
    <w:rsid w:val="00301259"/>
    <w:rsid w:val="00301CB5"/>
    <w:rsid w:val="00302CFC"/>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85B"/>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65C"/>
    <w:rsid w:val="00332AD4"/>
    <w:rsid w:val="00332E7B"/>
    <w:rsid w:val="00333790"/>
    <w:rsid w:val="00333A66"/>
    <w:rsid w:val="00333EC2"/>
    <w:rsid w:val="00333FC2"/>
    <w:rsid w:val="0033428D"/>
    <w:rsid w:val="0033463D"/>
    <w:rsid w:val="00334742"/>
    <w:rsid w:val="003347D5"/>
    <w:rsid w:val="00334DC1"/>
    <w:rsid w:val="00334E07"/>
    <w:rsid w:val="0033527D"/>
    <w:rsid w:val="003354B5"/>
    <w:rsid w:val="00335C9D"/>
    <w:rsid w:val="00335E9B"/>
    <w:rsid w:val="0033606F"/>
    <w:rsid w:val="0033624A"/>
    <w:rsid w:val="0033649F"/>
    <w:rsid w:val="003368C6"/>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5E"/>
    <w:rsid w:val="00347ECE"/>
    <w:rsid w:val="003502F5"/>
    <w:rsid w:val="003504BE"/>
    <w:rsid w:val="0035081B"/>
    <w:rsid w:val="00350995"/>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83D"/>
    <w:rsid w:val="00365D0E"/>
    <w:rsid w:val="0036605F"/>
    <w:rsid w:val="00366082"/>
    <w:rsid w:val="00366138"/>
    <w:rsid w:val="0036648F"/>
    <w:rsid w:val="003671E1"/>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3D74"/>
    <w:rsid w:val="0037453A"/>
    <w:rsid w:val="003748AC"/>
    <w:rsid w:val="00374E14"/>
    <w:rsid w:val="00375714"/>
    <w:rsid w:val="003760C5"/>
    <w:rsid w:val="00376821"/>
    <w:rsid w:val="003768BB"/>
    <w:rsid w:val="0037700D"/>
    <w:rsid w:val="00377ACB"/>
    <w:rsid w:val="00377C9E"/>
    <w:rsid w:val="003804C0"/>
    <w:rsid w:val="003806BC"/>
    <w:rsid w:val="00380833"/>
    <w:rsid w:val="003814BA"/>
    <w:rsid w:val="00381534"/>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5EE6"/>
    <w:rsid w:val="00386177"/>
    <w:rsid w:val="00386C51"/>
    <w:rsid w:val="00386EB0"/>
    <w:rsid w:val="00387031"/>
    <w:rsid w:val="00387486"/>
    <w:rsid w:val="00387778"/>
    <w:rsid w:val="00390096"/>
    <w:rsid w:val="00390F1B"/>
    <w:rsid w:val="00391E73"/>
    <w:rsid w:val="00391E74"/>
    <w:rsid w:val="0039257A"/>
    <w:rsid w:val="00392704"/>
    <w:rsid w:val="00392C33"/>
    <w:rsid w:val="00392F78"/>
    <w:rsid w:val="0039308E"/>
    <w:rsid w:val="003932A0"/>
    <w:rsid w:val="00393343"/>
    <w:rsid w:val="003933A4"/>
    <w:rsid w:val="00393A39"/>
    <w:rsid w:val="003951DB"/>
    <w:rsid w:val="00396671"/>
    <w:rsid w:val="00396A0E"/>
    <w:rsid w:val="0039709B"/>
    <w:rsid w:val="003971E9"/>
    <w:rsid w:val="00397A7E"/>
    <w:rsid w:val="00397ABB"/>
    <w:rsid w:val="00397BAC"/>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C11"/>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5B88"/>
    <w:rsid w:val="003E6A5A"/>
    <w:rsid w:val="003E6CE8"/>
    <w:rsid w:val="003E6EE4"/>
    <w:rsid w:val="003E6F95"/>
    <w:rsid w:val="003E78A1"/>
    <w:rsid w:val="003E7D53"/>
    <w:rsid w:val="003F1826"/>
    <w:rsid w:val="003F1A12"/>
    <w:rsid w:val="003F2282"/>
    <w:rsid w:val="003F2A0B"/>
    <w:rsid w:val="003F2AC9"/>
    <w:rsid w:val="003F2C38"/>
    <w:rsid w:val="003F362D"/>
    <w:rsid w:val="003F4075"/>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28F3"/>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5D9"/>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17DE9"/>
    <w:rsid w:val="004212E7"/>
    <w:rsid w:val="004213DC"/>
    <w:rsid w:val="0042147A"/>
    <w:rsid w:val="00421CE8"/>
    <w:rsid w:val="00421DEA"/>
    <w:rsid w:val="00421EC9"/>
    <w:rsid w:val="0042219F"/>
    <w:rsid w:val="004225EC"/>
    <w:rsid w:val="0042261E"/>
    <w:rsid w:val="004228CA"/>
    <w:rsid w:val="0042326A"/>
    <w:rsid w:val="00423A73"/>
    <w:rsid w:val="00424292"/>
    <w:rsid w:val="004245BA"/>
    <w:rsid w:val="004245C2"/>
    <w:rsid w:val="004248B0"/>
    <w:rsid w:val="00424925"/>
    <w:rsid w:val="004256B2"/>
    <w:rsid w:val="004261F3"/>
    <w:rsid w:val="00426F27"/>
    <w:rsid w:val="00427C71"/>
    <w:rsid w:val="00430250"/>
    <w:rsid w:val="00430A1D"/>
    <w:rsid w:val="00430DD7"/>
    <w:rsid w:val="004316E6"/>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E45"/>
    <w:rsid w:val="0043636D"/>
    <w:rsid w:val="00436CFB"/>
    <w:rsid w:val="004373F5"/>
    <w:rsid w:val="004375F9"/>
    <w:rsid w:val="00437795"/>
    <w:rsid w:val="00437AAA"/>
    <w:rsid w:val="00437FD3"/>
    <w:rsid w:val="004400D9"/>
    <w:rsid w:val="0044060F"/>
    <w:rsid w:val="004406D4"/>
    <w:rsid w:val="0044094E"/>
    <w:rsid w:val="00440B18"/>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1C17"/>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8D1"/>
    <w:rsid w:val="00467AB5"/>
    <w:rsid w:val="0047096B"/>
    <w:rsid w:val="00470B83"/>
    <w:rsid w:val="00470C6E"/>
    <w:rsid w:val="004716AD"/>
    <w:rsid w:val="0047178D"/>
    <w:rsid w:val="0047216D"/>
    <w:rsid w:val="004722DA"/>
    <w:rsid w:val="00472315"/>
    <w:rsid w:val="0047232D"/>
    <w:rsid w:val="00472493"/>
    <w:rsid w:val="00472EDE"/>
    <w:rsid w:val="0047339C"/>
    <w:rsid w:val="00473EE1"/>
    <w:rsid w:val="00474634"/>
    <w:rsid w:val="00474BC3"/>
    <w:rsid w:val="00474BEC"/>
    <w:rsid w:val="004751AF"/>
    <w:rsid w:val="00475520"/>
    <w:rsid w:val="004764E9"/>
    <w:rsid w:val="004771A8"/>
    <w:rsid w:val="00477FC6"/>
    <w:rsid w:val="00480ED9"/>
    <w:rsid w:val="00481485"/>
    <w:rsid w:val="00481BAB"/>
    <w:rsid w:val="00482143"/>
    <w:rsid w:val="00482842"/>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5F"/>
    <w:rsid w:val="004940C0"/>
    <w:rsid w:val="0049434D"/>
    <w:rsid w:val="00494509"/>
    <w:rsid w:val="0049473F"/>
    <w:rsid w:val="00494DED"/>
    <w:rsid w:val="00495409"/>
    <w:rsid w:val="00495AE5"/>
    <w:rsid w:val="0049634D"/>
    <w:rsid w:val="00496399"/>
    <w:rsid w:val="0049639D"/>
    <w:rsid w:val="00497018"/>
    <w:rsid w:val="004975EB"/>
    <w:rsid w:val="004A0225"/>
    <w:rsid w:val="004A02B7"/>
    <w:rsid w:val="004A053F"/>
    <w:rsid w:val="004A0D0B"/>
    <w:rsid w:val="004A0ED7"/>
    <w:rsid w:val="004A0EDC"/>
    <w:rsid w:val="004A131A"/>
    <w:rsid w:val="004A13E0"/>
    <w:rsid w:val="004A17C5"/>
    <w:rsid w:val="004A20C9"/>
    <w:rsid w:val="004A25A5"/>
    <w:rsid w:val="004A286B"/>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3EA"/>
    <w:rsid w:val="004B0A71"/>
    <w:rsid w:val="004B0F43"/>
    <w:rsid w:val="004B18CD"/>
    <w:rsid w:val="004B18D6"/>
    <w:rsid w:val="004B2051"/>
    <w:rsid w:val="004B2136"/>
    <w:rsid w:val="004B2294"/>
    <w:rsid w:val="004B2410"/>
    <w:rsid w:val="004B2688"/>
    <w:rsid w:val="004B279C"/>
    <w:rsid w:val="004B2F3F"/>
    <w:rsid w:val="004B3369"/>
    <w:rsid w:val="004B3445"/>
    <w:rsid w:val="004B3527"/>
    <w:rsid w:val="004B3FE9"/>
    <w:rsid w:val="004B47FF"/>
    <w:rsid w:val="004B4BD0"/>
    <w:rsid w:val="004B5128"/>
    <w:rsid w:val="004B527C"/>
    <w:rsid w:val="004B597D"/>
    <w:rsid w:val="004B5FD7"/>
    <w:rsid w:val="004B7690"/>
    <w:rsid w:val="004B78D4"/>
    <w:rsid w:val="004B7A21"/>
    <w:rsid w:val="004B7CD0"/>
    <w:rsid w:val="004B7CF0"/>
    <w:rsid w:val="004C00DD"/>
    <w:rsid w:val="004C0156"/>
    <w:rsid w:val="004C0794"/>
    <w:rsid w:val="004C0E40"/>
    <w:rsid w:val="004C124A"/>
    <w:rsid w:val="004C2001"/>
    <w:rsid w:val="004C2024"/>
    <w:rsid w:val="004C2505"/>
    <w:rsid w:val="004C2571"/>
    <w:rsid w:val="004C26F9"/>
    <w:rsid w:val="004C29BB"/>
    <w:rsid w:val="004C38A3"/>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685"/>
    <w:rsid w:val="004D5908"/>
    <w:rsid w:val="004D5B21"/>
    <w:rsid w:val="004D5CA3"/>
    <w:rsid w:val="004D65E7"/>
    <w:rsid w:val="004D6E0E"/>
    <w:rsid w:val="004D6F67"/>
    <w:rsid w:val="004D7D15"/>
    <w:rsid w:val="004D7DA3"/>
    <w:rsid w:val="004E0156"/>
    <w:rsid w:val="004E03ED"/>
    <w:rsid w:val="004E04C6"/>
    <w:rsid w:val="004E08B0"/>
    <w:rsid w:val="004E08C5"/>
    <w:rsid w:val="004E0C37"/>
    <w:rsid w:val="004E1799"/>
    <w:rsid w:val="004E1862"/>
    <w:rsid w:val="004E1C8A"/>
    <w:rsid w:val="004E1FB6"/>
    <w:rsid w:val="004E266D"/>
    <w:rsid w:val="004E3A4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823"/>
    <w:rsid w:val="004F1ABB"/>
    <w:rsid w:val="004F1C3E"/>
    <w:rsid w:val="004F1D74"/>
    <w:rsid w:val="004F241D"/>
    <w:rsid w:val="004F2C73"/>
    <w:rsid w:val="004F35AB"/>
    <w:rsid w:val="004F3835"/>
    <w:rsid w:val="004F3973"/>
    <w:rsid w:val="004F3F95"/>
    <w:rsid w:val="004F485A"/>
    <w:rsid w:val="004F5318"/>
    <w:rsid w:val="004F60B2"/>
    <w:rsid w:val="004F6A86"/>
    <w:rsid w:val="004F76F6"/>
    <w:rsid w:val="004F7F4C"/>
    <w:rsid w:val="00500188"/>
    <w:rsid w:val="005002CB"/>
    <w:rsid w:val="00500437"/>
    <w:rsid w:val="00500B35"/>
    <w:rsid w:val="00500F8C"/>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557"/>
    <w:rsid w:val="005148D6"/>
    <w:rsid w:val="005151AE"/>
    <w:rsid w:val="00515204"/>
    <w:rsid w:val="005162F8"/>
    <w:rsid w:val="00516496"/>
    <w:rsid w:val="00516BF1"/>
    <w:rsid w:val="00516C19"/>
    <w:rsid w:val="00516C9B"/>
    <w:rsid w:val="00516E9D"/>
    <w:rsid w:val="005173DA"/>
    <w:rsid w:val="0051796C"/>
    <w:rsid w:val="005179A8"/>
    <w:rsid w:val="00517B21"/>
    <w:rsid w:val="00520024"/>
    <w:rsid w:val="00520354"/>
    <w:rsid w:val="00520B8F"/>
    <w:rsid w:val="00520FD0"/>
    <w:rsid w:val="00521308"/>
    <w:rsid w:val="0052131E"/>
    <w:rsid w:val="005213A3"/>
    <w:rsid w:val="005216F2"/>
    <w:rsid w:val="0052170D"/>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AEB"/>
    <w:rsid w:val="00531C53"/>
    <w:rsid w:val="00532073"/>
    <w:rsid w:val="00532122"/>
    <w:rsid w:val="00532547"/>
    <w:rsid w:val="00532818"/>
    <w:rsid w:val="00532AE0"/>
    <w:rsid w:val="00532B78"/>
    <w:rsid w:val="005335D5"/>
    <w:rsid w:val="00533618"/>
    <w:rsid w:val="00534A0F"/>
    <w:rsid w:val="00534B89"/>
    <w:rsid w:val="00534BBD"/>
    <w:rsid w:val="00534C4E"/>
    <w:rsid w:val="00534CCA"/>
    <w:rsid w:val="00534D05"/>
    <w:rsid w:val="00534F12"/>
    <w:rsid w:val="00534FD5"/>
    <w:rsid w:val="00535651"/>
    <w:rsid w:val="00535766"/>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1EF5"/>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65D"/>
    <w:rsid w:val="005479E4"/>
    <w:rsid w:val="00547C70"/>
    <w:rsid w:val="00550DB5"/>
    <w:rsid w:val="0055155C"/>
    <w:rsid w:val="00551766"/>
    <w:rsid w:val="00552148"/>
    <w:rsid w:val="005525BE"/>
    <w:rsid w:val="0055306A"/>
    <w:rsid w:val="00553276"/>
    <w:rsid w:val="005535A6"/>
    <w:rsid w:val="00553E1F"/>
    <w:rsid w:val="00554FB6"/>
    <w:rsid w:val="0055566D"/>
    <w:rsid w:val="005559A0"/>
    <w:rsid w:val="00555A94"/>
    <w:rsid w:val="00555D3E"/>
    <w:rsid w:val="00555EAF"/>
    <w:rsid w:val="0055625E"/>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2EA"/>
    <w:rsid w:val="00583B19"/>
    <w:rsid w:val="00583ED1"/>
    <w:rsid w:val="005841CF"/>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3203"/>
    <w:rsid w:val="00593470"/>
    <w:rsid w:val="00593800"/>
    <w:rsid w:val="00593962"/>
    <w:rsid w:val="005957D7"/>
    <w:rsid w:val="00595AB2"/>
    <w:rsid w:val="00595ADB"/>
    <w:rsid w:val="00595EFB"/>
    <w:rsid w:val="00596804"/>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2FF6"/>
    <w:rsid w:val="005A31D0"/>
    <w:rsid w:val="005A364F"/>
    <w:rsid w:val="005A36E7"/>
    <w:rsid w:val="005A3879"/>
    <w:rsid w:val="005A42C8"/>
    <w:rsid w:val="005A465D"/>
    <w:rsid w:val="005A5157"/>
    <w:rsid w:val="005A5177"/>
    <w:rsid w:val="005A5986"/>
    <w:rsid w:val="005A5E6E"/>
    <w:rsid w:val="005A60DC"/>
    <w:rsid w:val="005A6C73"/>
    <w:rsid w:val="005A6DF2"/>
    <w:rsid w:val="005A6DFD"/>
    <w:rsid w:val="005A70E7"/>
    <w:rsid w:val="005A7576"/>
    <w:rsid w:val="005A7AF1"/>
    <w:rsid w:val="005A7C7E"/>
    <w:rsid w:val="005B017E"/>
    <w:rsid w:val="005B076C"/>
    <w:rsid w:val="005B1039"/>
    <w:rsid w:val="005B14C1"/>
    <w:rsid w:val="005B1849"/>
    <w:rsid w:val="005B1B9B"/>
    <w:rsid w:val="005B1E56"/>
    <w:rsid w:val="005B1E71"/>
    <w:rsid w:val="005B1EF1"/>
    <w:rsid w:val="005B1F6E"/>
    <w:rsid w:val="005B22BD"/>
    <w:rsid w:val="005B241C"/>
    <w:rsid w:val="005B27FC"/>
    <w:rsid w:val="005B2D4A"/>
    <w:rsid w:val="005B3A0E"/>
    <w:rsid w:val="005B3C90"/>
    <w:rsid w:val="005B3EE0"/>
    <w:rsid w:val="005B4C2D"/>
    <w:rsid w:val="005B4D4C"/>
    <w:rsid w:val="005B4FE0"/>
    <w:rsid w:val="005B50E9"/>
    <w:rsid w:val="005B5C26"/>
    <w:rsid w:val="005B5CE6"/>
    <w:rsid w:val="005B6232"/>
    <w:rsid w:val="005B627F"/>
    <w:rsid w:val="005B6354"/>
    <w:rsid w:val="005B6479"/>
    <w:rsid w:val="005B655F"/>
    <w:rsid w:val="005B6CBD"/>
    <w:rsid w:val="005B6D1A"/>
    <w:rsid w:val="005B758E"/>
    <w:rsid w:val="005B777D"/>
    <w:rsid w:val="005B7DA7"/>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A36"/>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272"/>
    <w:rsid w:val="005D2308"/>
    <w:rsid w:val="005D25E5"/>
    <w:rsid w:val="005D3821"/>
    <w:rsid w:val="005D3B12"/>
    <w:rsid w:val="005D406B"/>
    <w:rsid w:val="005D41B2"/>
    <w:rsid w:val="005D4837"/>
    <w:rsid w:val="005D5138"/>
    <w:rsid w:val="005D525D"/>
    <w:rsid w:val="005D53D4"/>
    <w:rsid w:val="005D57A7"/>
    <w:rsid w:val="005D5A4C"/>
    <w:rsid w:val="005D5D4D"/>
    <w:rsid w:val="005D6760"/>
    <w:rsid w:val="005D6C37"/>
    <w:rsid w:val="005D6E73"/>
    <w:rsid w:val="005D726F"/>
    <w:rsid w:val="005D73B5"/>
    <w:rsid w:val="005D76E3"/>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D6"/>
    <w:rsid w:val="005E7B98"/>
    <w:rsid w:val="005F02E1"/>
    <w:rsid w:val="005F2953"/>
    <w:rsid w:val="005F3235"/>
    <w:rsid w:val="005F472F"/>
    <w:rsid w:val="005F4865"/>
    <w:rsid w:val="005F5024"/>
    <w:rsid w:val="005F51E3"/>
    <w:rsid w:val="005F529D"/>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B5F"/>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3A7"/>
    <w:rsid w:val="00622790"/>
    <w:rsid w:val="00622B2E"/>
    <w:rsid w:val="00622F90"/>
    <w:rsid w:val="00623734"/>
    <w:rsid w:val="00623752"/>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9E8"/>
    <w:rsid w:val="00632F0D"/>
    <w:rsid w:val="00633DA0"/>
    <w:rsid w:val="006340F2"/>
    <w:rsid w:val="0063456A"/>
    <w:rsid w:val="00635038"/>
    <w:rsid w:val="00635400"/>
    <w:rsid w:val="00635594"/>
    <w:rsid w:val="00636072"/>
    <w:rsid w:val="0063657F"/>
    <w:rsid w:val="006369CE"/>
    <w:rsid w:val="00636B69"/>
    <w:rsid w:val="0063765A"/>
    <w:rsid w:val="00637DD5"/>
    <w:rsid w:val="0064013B"/>
    <w:rsid w:val="0064029B"/>
    <w:rsid w:val="00640376"/>
    <w:rsid w:val="00640A8E"/>
    <w:rsid w:val="00641003"/>
    <w:rsid w:val="00641030"/>
    <w:rsid w:val="006417EC"/>
    <w:rsid w:val="00641AA4"/>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D5C"/>
    <w:rsid w:val="006544E1"/>
    <w:rsid w:val="0065452C"/>
    <w:rsid w:val="00654BFF"/>
    <w:rsid w:val="0065554A"/>
    <w:rsid w:val="00655A5F"/>
    <w:rsid w:val="00655EAA"/>
    <w:rsid w:val="00655ECD"/>
    <w:rsid w:val="006560E0"/>
    <w:rsid w:val="00656610"/>
    <w:rsid w:val="0065688F"/>
    <w:rsid w:val="00656ACC"/>
    <w:rsid w:val="00657512"/>
    <w:rsid w:val="00657676"/>
    <w:rsid w:val="006602B5"/>
    <w:rsid w:val="006609BA"/>
    <w:rsid w:val="00660E3E"/>
    <w:rsid w:val="0066140C"/>
    <w:rsid w:val="00661CE9"/>
    <w:rsid w:val="0066205C"/>
    <w:rsid w:val="00662AE9"/>
    <w:rsid w:val="006630D1"/>
    <w:rsid w:val="00663660"/>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6E5"/>
    <w:rsid w:val="00670780"/>
    <w:rsid w:val="006713B4"/>
    <w:rsid w:val="00671897"/>
    <w:rsid w:val="00671D02"/>
    <w:rsid w:val="0067258A"/>
    <w:rsid w:val="00672704"/>
    <w:rsid w:val="0067286D"/>
    <w:rsid w:val="00672BE9"/>
    <w:rsid w:val="00673E52"/>
    <w:rsid w:val="00674437"/>
    <w:rsid w:val="006747A8"/>
    <w:rsid w:val="00674A6D"/>
    <w:rsid w:val="00674D11"/>
    <w:rsid w:val="00674F55"/>
    <w:rsid w:val="006750B3"/>
    <w:rsid w:val="006750DF"/>
    <w:rsid w:val="006753E8"/>
    <w:rsid w:val="00675AD3"/>
    <w:rsid w:val="0067613B"/>
    <w:rsid w:val="00676928"/>
    <w:rsid w:val="00676B24"/>
    <w:rsid w:val="00677698"/>
    <w:rsid w:val="00677A7D"/>
    <w:rsid w:val="00680515"/>
    <w:rsid w:val="0068054A"/>
    <w:rsid w:val="006808D7"/>
    <w:rsid w:val="00681B44"/>
    <w:rsid w:val="00681DAD"/>
    <w:rsid w:val="006824AD"/>
    <w:rsid w:val="00683047"/>
    <w:rsid w:val="006832A0"/>
    <w:rsid w:val="00683383"/>
    <w:rsid w:val="006835AE"/>
    <w:rsid w:val="00683B54"/>
    <w:rsid w:val="00684297"/>
    <w:rsid w:val="006842E7"/>
    <w:rsid w:val="0068477B"/>
    <w:rsid w:val="006848FF"/>
    <w:rsid w:val="00684ADD"/>
    <w:rsid w:val="00684C3A"/>
    <w:rsid w:val="00684E40"/>
    <w:rsid w:val="0068559A"/>
    <w:rsid w:val="00685778"/>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72"/>
    <w:rsid w:val="00697783"/>
    <w:rsid w:val="00697D08"/>
    <w:rsid w:val="00697DC0"/>
    <w:rsid w:val="006A0274"/>
    <w:rsid w:val="006A0DB3"/>
    <w:rsid w:val="006A0EDA"/>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C1"/>
    <w:rsid w:val="006A7ADD"/>
    <w:rsid w:val="006A7F0A"/>
    <w:rsid w:val="006B08F4"/>
    <w:rsid w:val="006B1DDA"/>
    <w:rsid w:val="006B1E0F"/>
    <w:rsid w:val="006B262A"/>
    <w:rsid w:val="006B2844"/>
    <w:rsid w:val="006B30E0"/>
    <w:rsid w:val="006B35B8"/>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2CBE"/>
    <w:rsid w:val="006C352C"/>
    <w:rsid w:val="006C35E0"/>
    <w:rsid w:val="006C39D9"/>
    <w:rsid w:val="006C3EB8"/>
    <w:rsid w:val="006C4276"/>
    <w:rsid w:val="006C4584"/>
    <w:rsid w:val="006C546C"/>
    <w:rsid w:val="006C5926"/>
    <w:rsid w:val="006C5AC7"/>
    <w:rsid w:val="006C6297"/>
    <w:rsid w:val="006C64F3"/>
    <w:rsid w:val="006C6C05"/>
    <w:rsid w:val="006C6E4A"/>
    <w:rsid w:val="006C736C"/>
    <w:rsid w:val="006C7409"/>
    <w:rsid w:val="006C7864"/>
    <w:rsid w:val="006C7A36"/>
    <w:rsid w:val="006C7A9B"/>
    <w:rsid w:val="006C7DC6"/>
    <w:rsid w:val="006D0157"/>
    <w:rsid w:val="006D090E"/>
    <w:rsid w:val="006D0B21"/>
    <w:rsid w:val="006D0EB3"/>
    <w:rsid w:val="006D196B"/>
    <w:rsid w:val="006D19FF"/>
    <w:rsid w:val="006D1ABC"/>
    <w:rsid w:val="006D1BBB"/>
    <w:rsid w:val="006D1D51"/>
    <w:rsid w:val="006D22B5"/>
    <w:rsid w:val="006D26AA"/>
    <w:rsid w:val="006D3705"/>
    <w:rsid w:val="006D3A9C"/>
    <w:rsid w:val="006D41E5"/>
    <w:rsid w:val="006D42E9"/>
    <w:rsid w:val="006D4418"/>
    <w:rsid w:val="006D5065"/>
    <w:rsid w:val="006D50ED"/>
    <w:rsid w:val="006D554C"/>
    <w:rsid w:val="006D590C"/>
    <w:rsid w:val="006D5B95"/>
    <w:rsid w:val="006D621A"/>
    <w:rsid w:val="006D62C1"/>
    <w:rsid w:val="006D6DC7"/>
    <w:rsid w:val="006D71A7"/>
    <w:rsid w:val="006D7B33"/>
    <w:rsid w:val="006D7DE1"/>
    <w:rsid w:val="006D7FD0"/>
    <w:rsid w:val="006E0459"/>
    <w:rsid w:val="006E05B4"/>
    <w:rsid w:val="006E0BB2"/>
    <w:rsid w:val="006E0ED3"/>
    <w:rsid w:val="006E17EE"/>
    <w:rsid w:val="006E1C86"/>
    <w:rsid w:val="006E1F8C"/>
    <w:rsid w:val="006E2C66"/>
    <w:rsid w:val="006E2CD9"/>
    <w:rsid w:val="006E321D"/>
    <w:rsid w:val="006E3644"/>
    <w:rsid w:val="006E3702"/>
    <w:rsid w:val="006E3BE1"/>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97E"/>
    <w:rsid w:val="0070198A"/>
    <w:rsid w:val="00701DFC"/>
    <w:rsid w:val="0070225B"/>
    <w:rsid w:val="00702DB0"/>
    <w:rsid w:val="00702E7B"/>
    <w:rsid w:val="00703165"/>
    <w:rsid w:val="007032D3"/>
    <w:rsid w:val="00703564"/>
    <w:rsid w:val="00703C1E"/>
    <w:rsid w:val="007047E3"/>
    <w:rsid w:val="00704AE4"/>
    <w:rsid w:val="007051D7"/>
    <w:rsid w:val="007052D0"/>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3F85"/>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AE5"/>
    <w:rsid w:val="00723DEE"/>
    <w:rsid w:val="00724391"/>
    <w:rsid w:val="007246DC"/>
    <w:rsid w:val="00724881"/>
    <w:rsid w:val="00724A63"/>
    <w:rsid w:val="00724F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2C31"/>
    <w:rsid w:val="007336FE"/>
    <w:rsid w:val="0073379D"/>
    <w:rsid w:val="0073462D"/>
    <w:rsid w:val="0073482D"/>
    <w:rsid w:val="00734D78"/>
    <w:rsid w:val="00734E7B"/>
    <w:rsid w:val="007350AC"/>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8D4"/>
    <w:rsid w:val="00745AD5"/>
    <w:rsid w:val="007460E3"/>
    <w:rsid w:val="007468A9"/>
    <w:rsid w:val="0074690C"/>
    <w:rsid w:val="007471C5"/>
    <w:rsid w:val="00747555"/>
    <w:rsid w:val="00747D12"/>
    <w:rsid w:val="0075044F"/>
    <w:rsid w:val="00750875"/>
    <w:rsid w:val="00750E5B"/>
    <w:rsid w:val="0075108E"/>
    <w:rsid w:val="007514D9"/>
    <w:rsid w:val="007515DB"/>
    <w:rsid w:val="00751ACC"/>
    <w:rsid w:val="00751B11"/>
    <w:rsid w:val="00751E46"/>
    <w:rsid w:val="00751E63"/>
    <w:rsid w:val="0075244D"/>
    <w:rsid w:val="00752987"/>
    <w:rsid w:val="007529EA"/>
    <w:rsid w:val="007530BF"/>
    <w:rsid w:val="007532E0"/>
    <w:rsid w:val="0075448A"/>
    <w:rsid w:val="007546D2"/>
    <w:rsid w:val="00754D6E"/>
    <w:rsid w:val="00755B9B"/>
    <w:rsid w:val="0075662A"/>
    <w:rsid w:val="00756BBE"/>
    <w:rsid w:val="007570BE"/>
    <w:rsid w:val="007571EC"/>
    <w:rsid w:val="007573DE"/>
    <w:rsid w:val="00757471"/>
    <w:rsid w:val="007609E1"/>
    <w:rsid w:val="00761511"/>
    <w:rsid w:val="00761E9A"/>
    <w:rsid w:val="0076282C"/>
    <w:rsid w:val="00763960"/>
    <w:rsid w:val="00763A2B"/>
    <w:rsid w:val="00763C46"/>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7FC"/>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467"/>
    <w:rsid w:val="007A5523"/>
    <w:rsid w:val="007A5933"/>
    <w:rsid w:val="007A6351"/>
    <w:rsid w:val="007A68A1"/>
    <w:rsid w:val="007A6CA0"/>
    <w:rsid w:val="007A7B7D"/>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396"/>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065"/>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E88"/>
    <w:rsid w:val="007E3F74"/>
    <w:rsid w:val="007E41EC"/>
    <w:rsid w:val="007E452D"/>
    <w:rsid w:val="007E5161"/>
    <w:rsid w:val="007E5BB1"/>
    <w:rsid w:val="007E5E56"/>
    <w:rsid w:val="007E5F33"/>
    <w:rsid w:val="007E6330"/>
    <w:rsid w:val="007E66B4"/>
    <w:rsid w:val="007E6923"/>
    <w:rsid w:val="007E71FC"/>
    <w:rsid w:val="007E71FF"/>
    <w:rsid w:val="007E7CB9"/>
    <w:rsid w:val="007F0788"/>
    <w:rsid w:val="007F096D"/>
    <w:rsid w:val="007F1C10"/>
    <w:rsid w:val="007F1FA5"/>
    <w:rsid w:val="007F2033"/>
    <w:rsid w:val="007F2C09"/>
    <w:rsid w:val="007F3584"/>
    <w:rsid w:val="007F37C4"/>
    <w:rsid w:val="007F393D"/>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EF4"/>
    <w:rsid w:val="0081409C"/>
    <w:rsid w:val="008148C9"/>
    <w:rsid w:val="00814A47"/>
    <w:rsid w:val="00814A87"/>
    <w:rsid w:val="008156FA"/>
    <w:rsid w:val="00815CB1"/>
    <w:rsid w:val="0081704E"/>
    <w:rsid w:val="00820050"/>
    <w:rsid w:val="008200CA"/>
    <w:rsid w:val="0082034C"/>
    <w:rsid w:val="008204EC"/>
    <w:rsid w:val="0082130E"/>
    <w:rsid w:val="00821C19"/>
    <w:rsid w:val="008228D3"/>
    <w:rsid w:val="00822B13"/>
    <w:rsid w:val="00822BF6"/>
    <w:rsid w:val="0082322B"/>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6FC"/>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B70"/>
    <w:rsid w:val="00860C7A"/>
    <w:rsid w:val="00860E50"/>
    <w:rsid w:val="00861D31"/>
    <w:rsid w:val="00861E4E"/>
    <w:rsid w:val="008622AC"/>
    <w:rsid w:val="00862639"/>
    <w:rsid w:val="00862661"/>
    <w:rsid w:val="00862CE4"/>
    <w:rsid w:val="00863396"/>
    <w:rsid w:val="008634C0"/>
    <w:rsid w:val="0086357A"/>
    <w:rsid w:val="008635AD"/>
    <w:rsid w:val="0086362B"/>
    <w:rsid w:val="00864457"/>
    <w:rsid w:val="00864640"/>
    <w:rsid w:val="008647F5"/>
    <w:rsid w:val="00865558"/>
    <w:rsid w:val="00865798"/>
    <w:rsid w:val="008663F1"/>
    <w:rsid w:val="008668BA"/>
    <w:rsid w:val="00866CAE"/>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3EDE"/>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4E0"/>
    <w:rsid w:val="008E4F3E"/>
    <w:rsid w:val="008E5607"/>
    <w:rsid w:val="008E58F2"/>
    <w:rsid w:val="008E60D5"/>
    <w:rsid w:val="008E6215"/>
    <w:rsid w:val="008E64C4"/>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787"/>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A6C"/>
    <w:rsid w:val="00902F03"/>
    <w:rsid w:val="009034EE"/>
    <w:rsid w:val="0090396E"/>
    <w:rsid w:val="0090438F"/>
    <w:rsid w:val="00904765"/>
    <w:rsid w:val="00904CF1"/>
    <w:rsid w:val="00904FF3"/>
    <w:rsid w:val="00905740"/>
    <w:rsid w:val="00905DE2"/>
    <w:rsid w:val="0090677A"/>
    <w:rsid w:val="00906B08"/>
    <w:rsid w:val="00907472"/>
    <w:rsid w:val="00907523"/>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6EB"/>
    <w:rsid w:val="00923CDA"/>
    <w:rsid w:val="00923CDE"/>
    <w:rsid w:val="00923D4B"/>
    <w:rsid w:val="00924567"/>
    <w:rsid w:val="00924834"/>
    <w:rsid w:val="00924993"/>
    <w:rsid w:val="00924BF5"/>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1D7"/>
    <w:rsid w:val="009322FE"/>
    <w:rsid w:val="0093274A"/>
    <w:rsid w:val="00932750"/>
    <w:rsid w:val="009327D4"/>
    <w:rsid w:val="009327F8"/>
    <w:rsid w:val="00932912"/>
    <w:rsid w:val="00932BA4"/>
    <w:rsid w:val="00932FCB"/>
    <w:rsid w:val="00933277"/>
    <w:rsid w:val="00933366"/>
    <w:rsid w:val="009337BD"/>
    <w:rsid w:val="00933831"/>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704C"/>
    <w:rsid w:val="0094723D"/>
    <w:rsid w:val="009474B6"/>
    <w:rsid w:val="009500BD"/>
    <w:rsid w:val="0095020B"/>
    <w:rsid w:val="00950246"/>
    <w:rsid w:val="009505C7"/>
    <w:rsid w:val="00950AB4"/>
    <w:rsid w:val="00951CDA"/>
    <w:rsid w:val="0095215A"/>
    <w:rsid w:val="009531F8"/>
    <w:rsid w:val="00953B3F"/>
    <w:rsid w:val="0095415A"/>
    <w:rsid w:val="00954537"/>
    <w:rsid w:val="009559FB"/>
    <w:rsid w:val="009562E4"/>
    <w:rsid w:val="00957374"/>
    <w:rsid w:val="00957A58"/>
    <w:rsid w:val="00957CE8"/>
    <w:rsid w:val="00957EA4"/>
    <w:rsid w:val="009602B1"/>
    <w:rsid w:val="009609FC"/>
    <w:rsid w:val="00960FAA"/>
    <w:rsid w:val="009611D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22B8"/>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825"/>
    <w:rsid w:val="009B2CC3"/>
    <w:rsid w:val="009B32E5"/>
    <w:rsid w:val="009B3699"/>
    <w:rsid w:val="009B3B35"/>
    <w:rsid w:val="009B3DBF"/>
    <w:rsid w:val="009B3E3E"/>
    <w:rsid w:val="009B43CF"/>
    <w:rsid w:val="009B4698"/>
    <w:rsid w:val="009B476E"/>
    <w:rsid w:val="009B486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67CD"/>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5B7"/>
    <w:rsid w:val="009D6F85"/>
    <w:rsid w:val="009D733C"/>
    <w:rsid w:val="009D7A29"/>
    <w:rsid w:val="009D7A6B"/>
    <w:rsid w:val="009E0A9B"/>
    <w:rsid w:val="009E0BA8"/>
    <w:rsid w:val="009E14F8"/>
    <w:rsid w:val="009E176E"/>
    <w:rsid w:val="009E27CC"/>
    <w:rsid w:val="009E3C24"/>
    <w:rsid w:val="009E468B"/>
    <w:rsid w:val="009E4716"/>
    <w:rsid w:val="009E4B1C"/>
    <w:rsid w:val="009E5070"/>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1D23"/>
    <w:rsid w:val="009F2893"/>
    <w:rsid w:val="009F2A28"/>
    <w:rsid w:val="009F367E"/>
    <w:rsid w:val="009F373A"/>
    <w:rsid w:val="009F3880"/>
    <w:rsid w:val="009F3C3F"/>
    <w:rsid w:val="009F477A"/>
    <w:rsid w:val="009F48D5"/>
    <w:rsid w:val="009F4D65"/>
    <w:rsid w:val="009F5A5F"/>
    <w:rsid w:val="009F5B4E"/>
    <w:rsid w:val="009F669A"/>
    <w:rsid w:val="009F68C7"/>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9D"/>
    <w:rsid w:val="00A114D9"/>
    <w:rsid w:val="00A12526"/>
    <w:rsid w:val="00A12639"/>
    <w:rsid w:val="00A128A0"/>
    <w:rsid w:val="00A1393A"/>
    <w:rsid w:val="00A13993"/>
    <w:rsid w:val="00A13EF7"/>
    <w:rsid w:val="00A1432B"/>
    <w:rsid w:val="00A14978"/>
    <w:rsid w:val="00A14A8F"/>
    <w:rsid w:val="00A15E07"/>
    <w:rsid w:val="00A1604F"/>
    <w:rsid w:val="00A1668B"/>
    <w:rsid w:val="00A16C50"/>
    <w:rsid w:val="00A171F8"/>
    <w:rsid w:val="00A17E66"/>
    <w:rsid w:val="00A20544"/>
    <w:rsid w:val="00A20A94"/>
    <w:rsid w:val="00A20AE4"/>
    <w:rsid w:val="00A2193B"/>
    <w:rsid w:val="00A233B2"/>
    <w:rsid w:val="00A23465"/>
    <w:rsid w:val="00A2394D"/>
    <w:rsid w:val="00A240DB"/>
    <w:rsid w:val="00A24754"/>
    <w:rsid w:val="00A25073"/>
    <w:rsid w:val="00A25D45"/>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4A5A"/>
    <w:rsid w:val="00A354BA"/>
    <w:rsid w:val="00A35A35"/>
    <w:rsid w:val="00A360FD"/>
    <w:rsid w:val="00A37B39"/>
    <w:rsid w:val="00A4024A"/>
    <w:rsid w:val="00A404CE"/>
    <w:rsid w:val="00A4082C"/>
    <w:rsid w:val="00A40C89"/>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676"/>
    <w:rsid w:val="00A47BCE"/>
    <w:rsid w:val="00A505DC"/>
    <w:rsid w:val="00A50C0B"/>
    <w:rsid w:val="00A50D3A"/>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2E6"/>
    <w:rsid w:val="00A8054B"/>
    <w:rsid w:val="00A80F59"/>
    <w:rsid w:val="00A8147A"/>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4EC"/>
    <w:rsid w:val="00AB3B53"/>
    <w:rsid w:val="00AB3B55"/>
    <w:rsid w:val="00AB50F4"/>
    <w:rsid w:val="00AB6250"/>
    <w:rsid w:val="00AB63CD"/>
    <w:rsid w:val="00AB6425"/>
    <w:rsid w:val="00AB6715"/>
    <w:rsid w:val="00AB69D3"/>
    <w:rsid w:val="00AB6A0F"/>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D52"/>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582"/>
    <w:rsid w:val="00AD5BDF"/>
    <w:rsid w:val="00AD5C39"/>
    <w:rsid w:val="00AD5EA9"/>
    <w:rsid w:val="00AD64AB"/>
    <w:rsid w:val="00AD661A"/>
    <w:rsid w:val="00AD6B07"/>
    <w:rsid w:val="00AD7297"/>
    <w:rsid w:val="00AD770B"/>
    <w:rsid w:val="00AD7AD4"/>
    <w:rsid w:val="00AD7CC6"/>
    <w:rsid w:val="00AD7FC2"/>
    <w:rsid w:val="00AE006D"/>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403"/>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F20"/>
    <w:rsid w:val="00AF76F6"/>
    <w:rsid w:val="00AF7A60"/>
    <w:rsid w:val="00AF7FB1"/>
    <w:rsid w:val="00B00120"/>
    <w:rsid w:val="00B01D37"/>
    <w:rsid w:val="00B027E8"/>
    <w:rsid w:val="00B03882"/>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CFA"/>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95"/>
    <w:rsid w:val="00B22429"/>
    <w:rsid w:val="00B22DCF"/>
    <w:rsid w:val="00B22E52"/>
    <w:rsid w:val="00B23DD6"/>
    <w:rsid w:val="00B2402B"/>
    <w:rsid w:val="00B247B4"/>
    <w:rsid w:val="00B2487C"/>
    <w:rsid w:val="00B24A42"/>
    <w:rsid w:val="00B25D45"/>
    <w:rsid w:val="00B25F90"/>
    <w:rsid w:val="00B2679C"/>
    <w:rsid w:val="00B26BAA"/>
    <w:rsid w:val="00B26D3C"/>
    <w:rsid w:val="00B2716D"/>
    <w:rsid w:val="00B2737B"/>
    <w:rsid w:val="00B27A94"/>
    <w:rsid w:val="00B27AFA"/>
    <w:rsid w:val="00B27B3B"/>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03F"/>
    <w:rsid w:val="00B4038C"/>
    <w:rsid w:val="00B4040E"/>
    <w:rsid w:val="00B40624"/>
    <w:rsid w:val="00B40A16"/>
    <w:rsid w:val="00B40A5C"/>
    <w:rsid w:val="00B40C15"/>
    <w:rsid w:val="00B40F8E"/>
    <w:rsid w:val="00B4119C"/>
    <w:rsid w:val="00B4126A"/>
    <w:rsid w:val="00B41378"/>
    <w:rsid w:val="00B417D5"/>
    <w:rsid w:val="00B4203F"/>
    <w:rsid w:val="00B4347F"/>
    <w:rsid w:val="00B4375C"/>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7F9"/>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77C"/>
    <w:rsid w:val="00B81B6F"/>
    <w:rsid w:val="00B81C8E"/>
    <w:rsid w:val="00B81E73"/>
    <w:rsid w:val="00B8253F"/>
    <w:rsid w:val="00B82584"/>
    <w:rsid w:val="00B827EB"/>
    <w:rsid w:val="00B82AD6"/>
    <w:rsid w:val="00B82AE4"/>
    <w:rsid w:val="00B82B20"/>
    <w:rsid w:val="00B82EB6"/>
    <w:rsid w:val="00B832E8"/>
    <w:rsid w:val="00B8359F"/>
    <w:rsid w:val="00B835F3"/>
    <w:rsid w:val="00B83624"/>
    <w:rsid w:val="00B83CF1"/>
    <w:rsid w:val="00B83DA6"/>
    <w:rsid w:val="00B84672"/>
    <w:rsid w:val="00B846F0"/>
    <w:rsid w:val="00B8475A"/>
    <w:rsid w:val="00B84BB3"/>
    <w:rsid w:val="00B84C58"/>
    <w:rsid w:val="00B85D6F"/>
    <w:rsid w:val="00B862D7"/>
    <w:rsid w:val="00B86597"/>
    <w:rsid w:val="00B86D9B"/>
    <w:rsid w:val="00B8763A"/>
    <w:rsid w:val="00B87797"/>
    <w:rsid w:val="00B87A3E"/>
    <w:rsid w:val="00B87C43"/>
    <w:rsid w:val="00B90613"/>
    <w:rsid w:val="00B9093A"/>
    <w:rsid w:val="00B91161"/>
    <w:rsid w:val="00B912D3"/>
    <w:rsid w:val="00B913FD"/>
    <w:rsid w:val="00B9178A"/>
    <w:rsid w:val="00B91E67"/>
    <w:rsid w:val="00B9285E"/>
    <w:rsid w:val="00B92D74"/>
    <w:rsid w:val="00B92FFF"/>
    <w:rsid w:val="00B930DA"/>
    <w:rsid w:val="00B93398"/>
    <w:rsid w:val="00B937B2"/>
    <w:rsid w:val="00B9397A"/>
    <w:rsid w:val="00B94042"/>
    <w:rsid w:val="00B942EF"/>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1CDD"/>
    <w:rsid w:val="00BA222A"/>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08F"/>
    <w:rsid w:val="00BB1507"/>
    <w:rsid w:val="00BB1569"/>
    <w:rsid w:val="00BB1AFE"/>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D14"/>
    <w:rsid w:val="00BC4F2E"/>
    <w:rsid w:val="00BC5A4F"/>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950"/>
    <w:rsid w:val="00BE0BCB"/>
    <w:rsid w:val="00BE0DFF"/>
    <w:rsid w:val="00BE0FA0"/>
    <w:rsid w:val="00BE0FE0"/>
    <w:rsid w:val="00BE16DE"/>
    <w:rsid w:val="00BE16F5"/>
    <w:rsid w:val="00BE1933"/>
    <w:rsid w:val="00BE24A7"/>
    <w:rsid w:val="00BE2657"/>
    <w:rsid w:val="00BE308C"/>
    <w:rsid w:val="00BE351C"/>
    <w:rsid w:val="00BE3997"/>
    <w:rsid w:val="00BE3E38"/>
    <w:rsid w:val="00BE3FD7"/>
    <w:rsid w:val="00BE42B0"/>
    <w:rsid w:val="00BE44F7"/>
    <w:rsid w:val="00BE4DD3"/>
    <w:rsid w:val="00BE4F69"/>
    <w:rsid w:val="00BE510F"/>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FAF"/>
    <w:rsid w:val="00BF60F0"/>
    <w:rsid w:val="00BF611B"/>
    <w:rsid w:val="00BF62D8"/>
    <w:rsid w:val="00C00188"/>
    <w:rsid w:val="00C00213"/>
    <w:rsid w:val="00C0060D"/>
    <w:rsid w:val="00C009CF"/>
    <w:rsid w:val="00C00FC4"/>
    <w:rsid w:val="00C0190B"/>
    <w:rsid w:val="00C01ECA"/>
    <w:rsid w:val="00C01F9C"/>
    <w:rsid w:val="00C020AD"/>
    <w:rsid w:val="00C02B2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4B7F"/>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35EC"/>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5811"/>
    <w:rsid w:val="00C5668A"/>
    <w:rsid w:val="00C568DB"/>
    <w:rsid w:val="00C56CFE"/>
    <w:rsid w:val="00C56E30"/>
    <w:rsid w:val="00C57312"/>
    <w:rsid w:val="00C57815"/>
    <w:rsid w:val="00C57938"/>
    <w:rsid w:val="00C57C88"/>
    <w:rsid w:val="00C6113F"/>
    <w:rsid w:val="00C61829"/>
    <w:rsid w:val="00C61DD9"/>
    <w:rsid w:val="00C626E0"/>
    <w:rsid w:val="00C628C0"/>
    <w:rsid w:val="00C629E6"/>
    <w:rsid w:val="00C64035"/>
    <w:rsid w:val="00C6418E"/>
    <w:rsid w:val="00C643FD"/>
    <w:rsid w:val="00C647A6"/>
    <w:rsid w:val="00C65104"/>
    <w:rsid w:val="00C658FB"/>
    <w:rsid w:val="00C65A83"/>
    <w:rsid w:val="00C65B06"/>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3B5"/>
    <w:rsid w:val="00C77472"/>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496"/>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0AA"/>
    <w:rsid w:val="00C91189"/>
    <w:rsid w:val="00C9134E"/>
    <w:rsid w:val="00C93183"/>
    <w:rsid w:val="00C931EF"/>
    <w:rsid w:val="00C93CD3"/>
    <w:rsid w:val="00C93FE9"/>
    <w:rsid w:val="00C9409D"/>
    <w:rsid w:val="00C9462C"/>
    <w:rsid w:val="00C948ED"/>
    <w:rsid w:val="00C94940"/>
    <w:rsid w:val="00C94D62"/>
    <w:rsid w:val="00C94D64"/>
    <w:rsid w:val="00C9528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665"/>
    <w:rsid w:val="00CA28F1"/>
    <w:rsid w:val="00CA3007"/>
    <w:rsid w:val="00CA319F"/>
    <w:rsid w:val="00CA38A1"/>
    <w:rsid w:val="00CA4727"/>
    <w:rsid w:val="00CA49BB"/>
    <w:rsid w:val="00CA4CC3"/>
    <w:rsid w:val="00CA5F31"/>
    <w:rsid w:val="00CA6AB8"/>
    <w:rsid w:val="00CA6F77"/>
    <w:rsid w:val="00CA76E2"/>
    <w:rsid w:val="00CA794B"/>
    <w:rsid w:val="00CA7A43"/>
    <w:rsid w:val="00CA7BE7"/>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634"/>
    <w:rsid w:val="00CB7972"/>
    <w:rsid w:val="00CC0BE1"/>
    <w:rsid w:val="00CC0D63"/>
    <w:rsid w:val="00CC0E12"/>
    <w:rsid w:val="00CC1732"/>
    <w:rsid w:val="00CC1A26"/>
    <w:rsid w:val="00CC1E50"/>
    <w:rsid w:val="00CC2450"/>
    <w:rsid w:val="00CC25BD"/>
    <w:rsid w:val="00CC27B5"/>
    <w:rsid w:val="00CC2CFD"/>
    <w:rsid w:val="00CC3BF5"/>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784"/>
    <w:rsid w:val="00CD2F5C"/>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81"/>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5"/>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219"/>
    <w:rsid w:val="00D175A9"/>
    <w:rsid w:val="00D1770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3FD"/>
    <w:rsid w:val="00D327F2"/>
    <w:rsid w:val="00D33097"/>
    <w:rsid w:val="00D33764"/>
    <w:rsid w:val="00D34580"/>
    <w:rsid w:val="00D34C33"/>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0EAC"/>
    <w:rsid w:val="00D41B6C"/>
    <w:rsid w:val="00D435E1"/>
    <w:rsid w:val="00D438B9"/>
    <w:rsid w:val="00D43E49"/>
    <w:rsid w:val="00D44191"/>
    <w:rsid w:val="00D44631"/>
    <w:rsid w:val="00D44D7E"/>
    <w:rsid w:val="00D45302"/>
    <w:rsid w:val="00D45385"/>
    <w:rsid w:val="00D458DB"/>
    <w:rsid w:val="00D45997"/>
    <w:rsid w:val="00D45B98"/>
    <w:rsid w:val="00D4658C"/>
    <w:rsid w:val="00D465C8"/>
    <w:rsid w:val="00D466E2"/>
    <w:rsid w:val="00D4676E"/>
    <w:rsid w:val="00D4688E"/>
    <w:rsid w:val="00D46DDE"/>
    <w:rsid w:val="00D46E8A"/>
    <w:rsid w:val="00D472E4"/>
    <w:rsid w:val="00D477B5"/>
    <w:rsid w:val="00D47DA4"/>
    <w:rsid w:val="00D47E1B"/>
    <w:rsid w:val="00D50252"/>
    <w:rsid w:val="00D502A2"/>
    <w:rsid w:val="00D5050C"/>
    <w:rsid w:val="00D50744"/>
    <w:rsid w:val="00D50A25"/>
    <w:rsid w:val="00D50C6E"/>
    <w:rsid w:val="00D50FFC"/>
    <w:rsid w:val="00D51873"/>
    <w:rsid w:val="00D51884"/>
    <w:rsid w:val="00D526F6"/>
    <w:rsid w:val="00D527FA"/>
    <w:rsid w:val="00D52DAA"/>
    <w:rsid w:val="00D52FA4"/>
    <w:rsid w:val="00D5311E"/>
    <w:rsid w:val="00D533FC"/>
    <w:rsid w:val="00D53497"/>
    <w:rsid w:val="00D539DE"/>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B5D"/>
    <w:rsid w:val="00D712B6"/>
    <w:rsid w:val="00D71F89"/>
    <w:rsid w:val="00D71FCA"/>
    <w:rsid w:val="00D722E9"/>
    <w:rsid w:val="00D72454"/>
    <w:rsid w:val="00D725DB"/>
    <w:rsid w:val="00D72844"/>
    <w:rsid w:val="00D72EA3"/>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5EB4"/>
    <w:rsid w:val="00D86004"/>
    <w:rsid w:val="00D8668D"/>
    <w:rsid w:val="00D86723"/>
    <w:rsid w:val="00D8676D"/>
    <w:rsid w:val="00D867A9"/>
    <w:rsid w:val="00D873ED"/>
    <w:rsid w:val="00D8771F"/>
    <w:rsid w:val="00D87EF3"/>
    <w:rsid w:val="00D902D5"/>
    <w:rsid w:val="00D90ED8"/>
    <w:rsid w:val="00D9185D"/>
    <w:rsid w:val="00D918C9"/>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08BF"/>
    <w:rsid w:val="00DA1CCC"/>
    <w:rsid w:val="00DA26B7"/>
    <w:rsid w:val="00DA33A3"/>
    <w:rsid w:val="00DA36E2"/>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A7B38"/>
    <w:rsid w:val="00DB0AB4"/>
    <w:rsid w:val="00DB0B4E"/>
    <w:rsid w:val="00DB0F6E"/>
    <w:rsid w:val="00DB145D"/>
    <w:rsid w:val="00DB2001"/>
    <w:rsid w:val="00DB23FB"/>
    <w:rsid w:val="00DB3019"/>
    <w:rsid w:val="00DB3205"/>
    <w:rsid w:val="00DB3344"/>
    <w:rsid w:val="00DB36CF"/>
    <w:rsid w:val="00DB3855"/>
    <w:rsid w:val="00DB3D91"/>
    <w:rsid w:val="00DB3E06"/>
    <w:rsid w:val="00DB472E"/>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77D"/>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563A"/>
    <w:rsid w:val="00DE6210"/>
    <w:rsid w:val="00DE6641"/>
    <w:rsid w:val="00DE6A7B"/>
    <w:rsid w:val="00DE6DD3"/>
    <w:rsid w:val="00DE7AFF"/>
    <w:rsid w:val="00DE7BED"/>
    <w:rsid w:val="00DE7E0E"/>
    <w:rsid w:val="00DE7EC0"/>
    <w:rsid w:val="00DF022A"/>
    <w:rsid w:val="00DF03CA"/>
    <w:rsid w:val="00DF0754"/>
    <w:rsid w:val="00DF0B52"/>
    <w:rsid w:val="00DF0C0B"/>
    <w:rsid w:val="00DF14AC"/>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E51"/>
    <w:rsid w:val="00DF7E5D"/>
    <w:rsid w:val="00E003D3"/>
    <w:rsid w:val="00E00A56"/>
    <w:rsid w:val="00E00B8E"/>
    <w:rsid w:val="00E01164"/>
    <w:rsid w:val="00E019F3"/>
    <w:rsid w:val="00E01D77"/>
    <w:rsid w:val="00E02EDA"/>
    <w:rsid w:val="00E02EF6"/>
    <w:rsid w:val="00E034A8"/>
    <w:rsid w:val="00E035A0"/>
    <w:rsid w:val="00E0382B"/>
    <w:rsid w:val="00E039D0"/>
    <w:rsid w:val="00E03A7F"/>
    <w:rsid w:val="00E03F85"/>
    <w:rsid w:val="00E04105"/>
    <w:rsid w:val="00E043D1"/>
    <w:rsid w:val="00E04487"/>
    <w:rsid w:val="00E045FE"/>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5D52"/>
    <w:rsid w:val="00E1605A"/>
    <w:rsid w:val="00E16191"/>
    <w:rsid w:val="00E16267"/>
    <w:rsid w:val="00E16353"/>
    <w:rsid w:val="00E165C4"/>
    <w:rsid w:val="00E16E71"/>
    <w:rsid w:val="00E20082"/>
    <w:rsid w:val="00E200EC"/>
    <w:rsid w:val="00E208FB"/>
    <w:rsid w:val="00E21027"/>
    <w:rsid w:val="00E21176"/>
    <w:rsid w:val="00E21203"/>
    <w:rsid w:val="00E2134F"/>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C6F"/>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9"/>
    <w:rsid w:val="00E34EAE"/>
    <w:rsid w:val="00E353A8"/>
    <w:rsid w:val="00E358F6"/>
    <w:rsid w:val="00E36518"/>
    <w:rsid w:val="00E36D79"/>
    <w:rsid w:val="00E3777B"/>
    <w:rsid w:val="00E40685"/>
    <w:rsid w:val="00E410F4"/>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9C1"/>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4F7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77EFC"/>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688B"/>
    <w:rsid w:val="00E86ADC"/>
    <w:rsid w:val="00E86E4A"/>
    <w:rsid w:val="00E873CA"/>
    <w:rsid w:val="00E876AE"/>
    <w:rsid w:val="00E87811"/>
    <w:rsid w:val="00E878B6"/>
    <w:rsid w:val="00E87DDE"/>
    <w:rsid w:val="00E87E76"/>
    <w:rsid w:val="00E90269"/>
    <w:rsid w:val="00E902A6"/>
    <w:rsid w:val="00E9032A"/>
    <w:rsid w:val="00E90927"/>
    <w:rsid w:val="00E9099C"/>
    <w:rsid w:val="00E910A3"/>
    <w:rsid w:val="00E9135E"/>
    <w:rsid w:val="00E9147B"/>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A0304"/>
    <w:rsid w:val="00EA0A7C"/>
    <w:rsid w:val="00EA0F9D"/>
    <w:rsid w:val="00EA13D9"/>
    <w:rsid w:val="00EA1D74"/>
    <w:rsid w:val="00EA1DAD"/>
    <w:rsid w:val="00EA2199"/>
    <w:rsid w:val="00EA241D"/>
    <w:rsid w:val="00EA2830"/>
    <w:rsid w:val="00EA2F62"/>
    <w:rsid w:val="00EA2F65"/>
    <w:rsid w:val="00EA2FE8"/>
    <w:rsid w:val="00EA3175"/>
    <w:rsid w:val="00EA384B"/>
    <w:rsid w:val="00EA3856"/>
    <w:rsid w:val="00EA4111"/>
    <w:rsid w:val="00EA415F"/>
    <w:rsid w:val="00EA55C1"/>
    <w:rsid w:val="00EA56C8"/>
    <w:rsid w:val="00EA58DE"/>
    <w:rsid w:val="00EA62DA"/>
    <w:rsid w:val="00EA6556"/>
    <w:rsid w:val="00EA6B9B"/>
    <w:rsid w:val="00EA787E"/>
    <w:rsid w:val="00EA7B3E"/>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196"/>
    <w:rsid w:val="00EB52F3"/>
    <w:rsid w:val="00EB535B"/>
    <w:rsid w:val="00EB5758"/>
    <w:rsid w:val="00EB613D"/>
    <w:rsid w:val="00EB709A"/>
    <w:rsid w:val="00EB74C6"/>
    <w:rsid w:val="00EB75D9"/>
    <w:rsid w:val="00EB77DD"/>
    <w:rsid w:val="00EB7F65"/>
    <w:rsid w:val="00EC0607"/>
    <w:rsid w:val="00EC0614"/>
    <w:rsid w:val="00EC0963"/>
    <w:rsid w:val="00EC0AD0"/>
    <w:rsid w:val="00EC0EF0"/>
    <w:rsid w:val="00EC0FFF"/>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55E"/>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2A8C"/>
    <w:rsid w:val="00F02D3F"/>
    <w:rsid w:val="00F03481"/>
    <w:rsid w:val="00F03D7E"/>
    <w:rsid w:val="00F0410E"/>
    <w:rsid w:val="00F0474E"/>
    <w:rsid w:val="00F04BA2"/>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2C0"/>
    <w:rsid w:val="00F15834"/>
    <w:rsid w:val="00F15B97"/>
    <w:rsid w:val="00F15BD5"/>
    <w:rsid w:val="00F161ED"/>
    <w:rsid w:val="00F162FD"/>
    <w:rsid w:val="00F163D1"/>
    <w:rsid w:val="00F1691F"/>
    <w:rsid w:val="00F16E44"/>
    <w:rsid w:val="00F175B8"/>
    <w:rsid w:val="00F17F0D"/>
    <w:rsid w:val="00F2014E"/>
    <w:rsid w:val="00F2025D"/>
    <w:rsid w:val="00F208C9"/>
    <w:rsid w:val="00F20940"/>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665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E86"/>
    <w:rsid w:val="00F6164B"/>
    <w:rsid w:val="00F61A65"/>
    <w:rsid w:val="00F61DEA"/>
    <w:rsid w:val="00F61EAB"/>
    <w:rsid w:val="00F62256"/>
    <w:rsid w:val="00F62B78"/>
    <w:rsid w:val="00F62DC7"/>
    <w:rsid w:val="00F63B0D"/>
    <w:rsid w:val="00F63D19"/>
    <w:rsid w:val="00F642E0"/>
    <w:rsid w:val="00F649EA"/>
    <w:rsid w:val="00F64AE0"/>
    <w:rsid w:val="00F64C2A"/>
    <w:rsid w:val="00F6512F"/>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5CC"/>
    <w:rsid w:val="00F72747"/>
    <w:rsid w:val="00F72908"/>
    <w:rsid w:val="00F72DD2"/>
    <w:rsid w:val="00F72E61"/>
    <w:rsid w:val="00F73161"/>
    <w:rsid w:val="00F73359"/>
    <w:rsid w:val="00F73A68"/>
    <w:rsid w:val="00F73F23"/>
    <w:rsid w:val="00F74288"/>
    <w:rsid w:val="00F748F4"/>
    <w:rsid w:val="00F74AFA"/>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4C3E"/>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1E59"/>
    <w:rsid w:val="00F93449"/>
    <w:rsid w:val="00F9358D"/>
    <w:rsid w:val="00F937A9"/>
    <w:rsid w:val="00F937E3"/>
    <w:rsid w:val="00F93AE2"/>
    <w:rsid w:val="00F93CED"/>
    <w:rsid w:val="00F950C2"/>
    <w:rsid w:val="00F95460"/>
    <w:rsid w:val="00F9574D"/>
    <w:rsid w:val="00F957BB"/>
    <w:rsid w:val="00F95ACB"/>
    <w:rsid w:val="00F95CA1"/>
    <w:rsid w:val="00F95E92"/>
    <w:rsid w:val="00F969F2"/>
    <w:rsid w:val="00F9736F"/>
    <w:rsid w:val="00F97EEE"/>
    <w:rsid w:val="00FA0325"/>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165"/>
    <w:rsid w:val="00FA61D3"/>
    <w:rsid w:val="00FA6747"/>
    <w:rsid w:val="00FA69CE"/>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37C"/>
    <w:rsid w:val="00FB5BFA"/>
    <w:rsid w:val="00FB6486"/>
    <w:rsid w:val="00FB6798"/>
    <w:rsid w:val="00FB67E9"/>
    <w:rsid w:val="00FB6BD1"/>
    <w:rsid w:val="00FB6C14"/>
    <w:rsid w:val="00FB701A"/>
    <w:rsid w:val="00FB7186"/>
    <w:rsid w:val="00FB7346"/>
    <w:rsid w:val="00FB7CFF"/>
    <w:rsid w:val="00FC0AAB"/>
    <w:rsid w:val="00FC0AEB"/>
    <w:rsid w:val="00FC0B24"/>
    <w:rsid w:val="00FC121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AC"/>
    <w:rsid w:val="00FD4305"/>
    <w:rsid w:val="00FD48D9"/>
    <w:rsid w:val="00FD4AFA"/>
    <w:rsid w:val="00FD4C01"/>
    <w:rsid w:val="00FD51DE"/>
    <w:rsid w:val="00FD6EA0"/>
    <w:rsid w:val="00FD74F9"/>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1E3F"/>
    <w:rsid w:val="00FF2244"/>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character" w:customStyle="1" w:styleId="612pt">
    <w:name w:val="Основной текст (6) + 12 pt"/>
    <w:rsid w:val="002207E0"/>
    <w:rPr>
      <w:rFonts w:ascii="Times New Roman" w:eastAsia="Times New Roman" w:hAnsi="Times New Roman"/>
      <w:sz w:val="24"/>
      <w:szCs w:val="24"/>
      <w:shd w:val="clear" w:color="auto" w:fill="FFFFFF"/>
    </w:rPr>
  </w:style>
  <w:style w:type="character" w:customStyle="1" w:styleId="24">
    <w:name w:val="Основной текст (2)_"/>
    <w:link w:val="25"/>
    <w:rsid w:val="002207E0"/>
    <w:rPr>
      <w:rFonts w:ascii="Times New Roman" w:eastAsia="Times New Roman" w:hAnsi="Times New Roman"/>
      <w:sz w:val="23"/>
      <w:szCs w:val="23"/>
      <w:shd w:val="clear" w:color="auto" w:fill="FFFFFF"/>
    </w:rPr>
  </w:style>
  <w:style w:type="character" w:customStyle="1" w:styleId="211pt">
    <w:name w:val="Основной текст (2) + 11 pt;Не полужирный"/>
    <w:rsid w:val="002207E0"/>
    <w:rPr>
      <w:rFonts w:ascii="Times New Roman" w:eastAsia="Times New Roman" w:hAnsi="Times New Roman"/>
      <w:b/>
      <w:bCs/>
      <w:sz w:val="22"/>
      <w:szCs w:val="22"/>
      <w:shd w:val="clear" w:color="auto" w:fill="FFFFFF"/>
    </w:rPr>
  </w:style>
  <w:style w:type="character" w:customStyle="1" w:styleId="5">
    <w:name w:val="Основной текст (5)_"/>
    <w:link w:val="50"/>
    <w:uiPriority w:val="99"/>
    <w:rsid w:val="002207E0"/>
    <w:rPr>
      <w:rFonts w:ascii="Times New Roman" w:eastAsia="Times New Roman" w:hAnsi="Times New Roman"/>
      <w:sz w:val="16"/>
      <w:szCs w:val="16"/>
      <w:shd w:val="clear" w:color="auto" w:fill="FFFFFF"/>
    </w:rPr>
  </w:style>
  <w:style w:type="character" w:customStyle="1" w:styleId="311pt">
    <w:name w:val="Основной текст (3) + 11 pt;Не полужирный"/>
    <w:rsid w:val="002207E0"/>
    <w:rPr>
      <w:rFonts w:ascii="Times New Roman" w:eastAsia="Times New Roman" w:hAnsi="Times New Roman" w:cs="Times New Roman"/>
      <w:b/>
      <w:bCs/>
      <w:i w:val="0"/>
      <w:iCs w:val="0"/>
      <w:smallCaps w:val="0"/>
      <w:strike w:val="0"/>
      <w:spacing w:val="0"/>
      <w:sz w:val="22"/>
      <w:szCs w:val="22"/>
    </w:rPr>
  </w:style>
  <w:style w:type="character" w:customStyle="1" w:styleId="28pt">
    <w:name w:val="Основной текст (2) + 8 pt"/>
    <w:rsid w:val="002207E0"/>
    <w:rPr>
      <w:rFonts w:ascii="Times New Roman" w:eastAsia="Times New Roman" w:hAnsi="Times New Roman"/>
      <w:sz w:val="16"/>
      <w:szCs w:val="16"/>
      <w:shd w:val="clear" w:color="auto" w:fill="FFFFFF"/>
    </w:rPr>
  </w:style>
  <w:style w:type="paragraph" w:customStyle="1" w:styleId="25">
    <w:name w:val="Основной текст (2)"/>
    <w:basedOn w:val="a0"/>
    <w:link w:val="24"/>
    <w:rsid w:val="002207E0"/>
    <w:pPr>
      <w:shd w:val="clear" w:color="auto" w:fill="FFFFFF"/>
      <w:spacing w:before="0" w:line="0" w:lineRule="atLeast"/>
    </w:pPr>
    <w:rPr>
      <w:rFonts w:ascii="Times New Roman" w:hAnsi="Times New Roman" w:cstheme="minorBidi"/>
      <w:sz w:val="23"/>
      <w:szCs w:val="23"/>
      <w:lang w:eastAsia="en-US"/>
    </w:rPr>
  </w:style>
  <w:style w:type="paragraph" w:customStyle="1" w:styleId="50">
    <w:name w:val="Основной текст (5)"/>
    <w:basedOn w:val="a0"/>
    <w:link w:val="5"/>
    <w:uiPriority w:val="99"/>
    <w:rsid w:val="002207E0"/>
    <w:pPr>
      <w:shd w:val="clear" w:color="auto" w:fill="FFFFFF"/>
      <w:spacing w:before="0" w:line="0" w:lineRule="atLeast"/>
    </w:pPr>
    <w:rPr>
      <w:rFonts w:ascii="Times New Roman" w:hAnsi="Times New Roman" w:cstheme="minorBidi"/>
      <w:sz w:val="16"/>
      <w:szCs w:val="16"/>
      <w:lang w:eastAsia="en-US"/>
    </w:rPr>
  </w:style>
  <w:style w:type="character" w:customStyle="1" w:styleId="61">
    <w:name w:val="Основной текст (6)_"/>
    <w:basedOn w:val="a1"/>
    <w:link w:val="62"/>
    <w:uiPriority w:val="99"/>
    <w:locked/>
    <w:rsid w:val="00860E50"/>
    <w:rPr>
      <w:rFonts w:ascii="Arial" w:eastAsia="Times New Roman" w:hAnsi="Arial" w:cs="Arial"/>
      <w:sz w:val="19"/>
      <w:szCs w:val="19"/>
      <w:shd w:val="clear" w:color="auto" w:fill="FFFFFF"/>
    </w:rPr>
  </w:style>
  <w:style w:type="character" w:customStyle="1" w:styleId="610pt">
    <w:name w:val="Основной текст (6) + 10 pt"/>
    <w:aliases w:val="Полужирный1"/>
    <w:basedOn w:val="61"/>
    <w:uiPriority w:val="99"/>
    <w:rsid w:val="00860E50"/>
    <w:rPr>
      <w:rFonts w:ascii="Arial" w:eastAsia="Times New Roman" w:hAnsi="Arial" w:cs="Arial"/>
      <w:b/>
      <w:bCs/>
      <w:sz w:val="20"/>
      <w:szCs w:val="20"/>
      <w:shd w:val="clear" w:color="auto" w:fill="FFFFFF"/>
    </w:rPr>
  </w:style>
  <w:style w:type="character" w:customStyle="1" w:styleId="41">
    <w:name w:val="Основной текст (4)_"/>
    <w:basedOn w:val="a1"/>
    <w:link w:val="42"/>
    <w:uiPriority w:val="99"/>
    <w:locked/>
    <w:rsid w:val="00860E50"/>
    <w:rPr>
      <w:rFonts w:ascii="Arial" w:eastAsia="Times New Roman" w:hAnsi="Arial" w:cs="Arial"/>
      <w:shd w:val="clear" w:color="auto" w:fill="FFFFFF"/>
    </w:rPr>
  </w:style>
  <w:style w:type="character" w:customStyle="1" w:styleId="34">
    <w:name w:val="Заголовок №3_"/>
    <w:basedOn w:val="a1"/>
    <w:link w:val="35"/>
    <w:uiPriority w:val="99"/>
    <w:locked/>
    <w:rsid w:val="00860E50"/>
    <w:rPr>
      <w:rFonts w:ascii="Arial" w:eastAsia="Times New Roman" w:hAnsi="Arial" w:cs="Arial"/>
      <w:shd w:val="clear" w:color="auto" w:fill="FFFFFF"/>
    </w:rPr>
  </w:style>
  <w:style w:type="character" w:customStyle="1" w:styleId="afc">
    <w:name w:val="Подпись к таблице_"/>
    <w:basedOn w:val="a1"/>
    <w:link w:val="afd"/>
    <w:uiPriority w:val="99"/>
    <w:locked/>
    <w:rsid w:val="00860E50"/>
    <w:rPr>
      <w:rFonts w:ascii="Arial" w:eastAsia="Times New Roman" w:hAnsi="Arial" w:cs="Arial"/>
      <w:shd w:val="clear" w:color="auto" w:fill="FFFFFF"/>
    </w:rPr>
  </w:style>
  <w:style w:type="character" w:customStyle="1" w:styleId="afe">
    <w:name w:val="Основной текст_"/>
    <w:basedOn w:val="a1"/>
    <w:link w:val="15"/>
    <w:uiPriority w:val="99"/>
    <w:locked/>
    <w:rsid w:val="00860E50"/>
    <w:rPr>
      <w:rFonts w:ascii="Arial" w:eastAsia="Times New Roman" w:hAnsi="Arial" w:cs="Arial"/>
      <w:sz w:val="19"/>
      <w:szCs w:val="19"/>
      <w:shd w:val="clear" w:color="auto" w:fill="FFFFFF"/>
    </w:rPr>
  </w:style>
  <w:style w:type="paragraph" w:customStyle="1" w:styleId="62">
    <w:name w:val="Основной текст (6)"/>
    <w:basedOn w:val="a0"/>
    <w:link w:val="61"/>
    <w:uiPriority w:val="99"/>
    <w:rsid w:val="00860E50"/>
    <w:pPr>
      <w:shd w:val="clear" w:color="auto" w:fill="FFFFFF"/>
      <w:spacing w:before="0" w:after="120" w:line="240" w:lineRule="atLeast"/>
    </w:pPr>
    <w:rPr>
      <w:rFonts w:cs="Arial"/>
      <w:sz w:val="19"/>
      <w:szCs w:val="19"/>
      <w:lang w:eastAsia="en-US"/>
    </w:rPr>
  </w:style>
  <w:style w:type="paragraph" w:customStyle="1" w:styleId="42">
    <w:name w:val="Основной текст (4)"/>
    <w:basedOn w:val="a0"/>
    <w:link w:val="41"/>
    <w:uiPriority w:val="99"/>
    <w:rsid w:val="00860E50"/>
    <w:pPr>
      <w:shd w:val="clear" w:color="auto" w:fill="FFFFFF"/>
      <w:spacing w:before="0" w:line="240" w:lineRule="atLeast"/>
    </w:pPr>
    <w:rPr>
      <w:rFonts w:cs="Arial"/>
      <w:szCs w:val="22"/>
      <w:lang w:eastAsia="en-US"/>
    </w:rPr>
  </w:style>
  <w:style w:type="paragraph" w:customStyle="1" w:styleId="35">
    <w:name w:val="Заголовок №3"/>
    <w:basedOn w:val="a0"/>
    <w:link w:val="34"/>
    <w:uiPriority w:val="99"/>
    <w:rsid w:val="00860E50"/>
    <w:pPr>
      <w:shd w:val="clear" w:color="auto" w:fill="FFFFFF"/>
      <w:spacing w:before="0" w:line="432" w:lineRule="exact"/>
      <w:outlineLvl w:val="2"/>
    </w:pPr>
    <w:rPr>
      <w:rFonts w:cs="Arial"/>
      <w:szCs w:val="22"/>
      <w:lang w:eastAsia="en-US"/>
    </w:rPr>
  </w:style>
  <w:style w:type="paragraph" w:customStyle="1" w:styleId="afd">
    <w:name w:val="Подпись к таблице"/>
    <w:basedOn w:val="a0"/>
    <w:link w:val="afc"/>
    <w:uiPriority w:val="99"/>
    <w:rsid w:val="00860E50"/>
    <w:pPr>
      <w:shd w:val="clear" w:color="auto" w:fill="FFFFFF"/>
      <w:spacing w:before="0" w:line="240" w:lineRule="atLeast"/>
    </w:pPr>
    <w:rPr>
      <w:rFonts w:cs="Arial"/>
      <w:szCs w:val="22"/>
      <w:lang w:eastAsia="en-US"/>
    </w:rPr>
  </w:style>
  <w:style w:type="paragraph" w:customStyle="1" w:styleId="15">
    <w:name w:val="Основной текст1"/>
    <w:basedOn w:val="a0"/>
    <w:link w:val="afe"/>
    <w:uiPriority w:val="99"/>
    <w:rsid w:val="00860E50"/>
    <w:pPr>
      <w:shd w:val="clear" w:color="auto" w:fill="FFFFFF"/>
      <w:spacing w:before="0" w:line="240" w:lineRule="atLeast"/>
    </w:pPr>
    <w:rPr>
      <w:rFonts w:cs="Arial"/>
      <w:sz w:val="19"/>
      <w:szCs w:val="19"/>
      <w:lang w:eastAsia="en-US"/>
    </w:rPr>
  </w:style>
  <w:style w:type="table" w:styleId="aff">
    <w:name w:val="Table Grid"/>
    <w:basedOn w:val="a2"/>
    <w:rsid w:val="006E1C86"/>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darevVA@yanos.slavneft.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hotline@yanos.slavneft.ru" TargetMode="External"/><Relationship Id="rId4" Type="http://schemas.openxmlformats.org/officeDocument/2006/relationships/settings" Target="settings.xml"/><Relationship Id="rId9" Type="http://schemas.openxmlformats.org/officeDocument/2006/relationships/hyperlink" Target="mailto:KuzmenkovS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2681</Words>
  <Characters>15286</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2</cp:revision>
  <cp:lastPrinted>2016-02-17T07:18:00Z</cp:lastPrinted>
  <dcterms:created xsi:type="dcterms:W3CDTF">2016-02-17T07:20:00Z</dcterms:created>
  <dcterms:modified xsi:type="dcterms:W3CDTF">2016-02-17T07:20:00Z</dcterms:modified>
</cp:coreProperties>
</file>